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210" w:rsidRPr="00A217CB" w:rsidRDefault="00833210" w:rsidP="00F90213">
      <w:pPr>
        <w:rPr>
          <w:rFonts w:ascii="Arial" w:hAnsi="Arial" w:cs="Arial"/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2972"/>
        <w:gridCol w:w="6634"/>
      </w:tblGrid>
      <w:tr w:rsidR="00833210" w:rsidRPr="00A217CB">
        <w:trPr>
          <w:trHeight w:val="1514"/>
        </w:trPr>
        <w:tc>
          <w:tcPr>
            <w:tcW w:w="2972" w:type="dxa"/>
            <w:shd w:val="clear" w:color="auto" w:fill="auto"/>
          </w:tcPr>
          <w:p w:rsidR="00833210" w:rsidRPr="00A217CB" w:rsidRDefault="00BB2005" w:rsidP="00F90213">
            <w:pPr>
              <w:rPr>
                <w:rFonts w:ascii="Arial" w:hAnsi="Arial" w:cs="Arial"/>
                <w:b/>
                <w:sz w:val="28"/>
              </w:rPr>
            </w:pPr>
            <w:r w:rsidRPr="00A217CB">
              <w:rPr>
                <w:rFonts w:ascii="Arial" w:hAnsi="Arial" w:cs="Arial"/>
                <w:b/>
                <w:noProof/>
                <w:sz w:val="28"/>
              </w:rPr>
              <w:drawing>
                <wp:inline distT="0" distB="0" distL="0" distR="0">
                  <wp:extent cx="1251248" cy="1171575"/>
                  <wp:effectExtent l="19050" t="0" r="6052" b="0"/>
                  <wp:docPr id="1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1248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4" w:type="dxa"/>
            <w:shd w:val="clear" w:color="auto" w:fill="auto"/>
          </w:tcPr>
          <w:p w:rsidR="00833210" w:rsidRPr="00A217CB" w:rsidRDefault="00833210" w:rsidP="00C44C7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833210" w:rsidRPr="00C44C75" w:rsidRDefault="00833210" w:rsidP="00C44C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44C75">
              <w:rPr>
                <w:rFonts w:ascii="Arial" w:hAnsi="Arial" w:cs="Arial"/>
                <w:b/>
                <w:sz w:val="28"/>
                <w:szCs w:val="28"/>
              </w:rPr>
              <w:t>FIRMA PROJEKTOWO-BUDOWLANA</w:t>
            </w:r>
          </w:p>
          <w:p w:rsidR="00833210" w:rsidRPr="00C44C75" w:rsidRDefault="00833210" w:rsidP="00BF17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44C75">
              <w:rPr>
                <w:rFonts w:ascii="Arial" w:hAnsi="Arial" w:cs="Arial"/>
                <w:b/>
                <w:sz w:val="28"/>
                <w:szCs w:val="28"/>
              </w:rPr>
              <w:t>architekt Janusz Patora</w:t>
            </w:r>
          </w:p>
          <w:p w:rsidR="00833210" w:rsidRPr="00C44C75" w:rsidRDefault="00833210" w:rsidP="00BF17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44C75">
              <w:rPr>
                <w:rFonts w:ascii="Arial" w:hAnsi="Arial" w:cs="Arial"/>
                <w:sz w:val="28"/>
                <w:szCs w:val="28"/>
              </w:rPr>
              <w:t>Zgierz, ul. Łódzka 113</w:t>
            </w:r>
          </w:p>
          <w:p w:rsidR="00833210" w:rsidRPr="00A217CB" w:rsidRDefault="00833210" w:rsidP="00BF171A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C44C75">
              <w:rPr>
                <w:rFonts w:ascii="Arial" w:hAnsi="Arial" w:cs="Arial"/>
                <w:sz w:val="28"/>
                <w:szCs w:val="28"/>
              </w:rPr>
              <w:t>tel. 602-49-67-68, januszpatora@gmail.com</w:t>
            </w:r>
          </w:p>
        </w:tc>
      </w:tr>
    </w:tbl>
    <w:p w:rsidR="00E27E80" w:rsidRPr="00A217CB" w:rsidRDefault="00E27E80" w:rsidP="00F90213">
      <w:pPr>
        <w:rPr>
          <w:rFonts w:ascii="Arial" w:hAnsi="Arial" w:cs="Arial"/>
          <w:b/>
          <w:sz w:val="28"/>
        </w:rPr>
      </w:pPr>
    </w:p>
    <w:p w:rsidR="003E486A" w:rsidRPr="00A217CB" w:rsidRDefault="003E486A" w:rsidP="00F572CD">
      <w:pPr>
        <w:pStyle w:val="Tekstpodstawowy3"/>
        <w:rPr>
          <w:rFonts w:ascii="Arial" w:hAnsi="Arial" w:cs="Arial"/>
          <w:u w:val="single"/>
        </w:rPr>
      </w:pPr>
    </w:p>
    <w:p w:rsidR="00C44C75" w:rsidRDefault="00C44C75" w:rsidP="00C44C75">
      <w:pPr>
        <w:jc w:val="both"/>
        <w:rPr>
          <w:rFonts w:ascii="Arial" w:hAnsi="Arial" w:cs="Arial"/>
          <w:b/>
          <w:bCs/>
          <w:sz w:val="28"/>
          <w:u w:val="single"/>
        </w:rPr>
      </w:pPr>
    </w:p>
    <w:p w:rsidR="00C44C75" w:rsidRDefault="00C44C75" w:rsidP="00C44C75">
      <w:pPr>
        <w:jc w:val="both"/>
        <w:rPr>
          <w:rFonts w:ascii="Arial" w:hAnsi="Arial" w:cs="Arial"/>
          <w:b/>
          <w:bCs/>
          <w:sz w:val="28"/>
          <w:u w:val="single"/>
        </w:rPr>
      </w:pPr>
    </w:p>
    <w:p w:rsidR="00C44C75" w:rsidRDefault="00C44C75" w:rsidP="00C44C75">
      <w:pPr>
        <w:jc w:val="both"/>
        <w:rPr>
          <w:rFonts w:ascii="Arial" w:hAnsi="Arial" w:cs="Arial"/>
          <w:b/>
          <w:bCs/>
          <w:sz w:val="28"/>
          <w:u w:val="single"/>
        </w:rPr>
      </w:pPr>
    </w:p>
    <w:p w:rsidR="00C44C75" w:rsidRDefault="00C44C75" w:rsidP="00C44C75">
      <w:pPr>
        <w:jc w:val="both"/>
        <w:rPr>
          <w:rFonts w:ascii="Arial" w:hAnsi="Arial" w:cs="Arial"/>
          <w:b/>
          <w:bCs/>
          <w:sz w:val="28"/>
          <w:u w:val="single"/>
        </w:rPr>
      </w:pPr>
      <w:r w:rsidRPr="00F27A60">
        <w:rPr>
          <w:rFonts w:ascii="Arial" w:hAnsi="Arial" w:cs="Arial"/>
          <w:b/>
          <w:bCs/>
          <w:sz w:val="28"/>
          <w:u w:val="single"/>
        </w:rPr>
        <w:t>PRZEDMIOT OPRACOWANIA:</w:t>
      </w:r>
    </w:p>
    <w:p w:rsidR="00C44C75" w:rsidRPr="00F27A60" w:rsidRDefault="00C44C75" w:rsidP="00C44C75">
      <w:pPr>
        <w:jc w:val="both"/>
        <w:rPr>
          <w:rFonts w:ascii="Arial" w:hAnsi="Arial" w:cs="Arial"/>
          <w:b/>
          <w:bCs/>
          <w:sz w:val="28"/>
          <w:u w:val="single"/>
        </w:rPr>
      </w:pPr>
    </w:p>
    <w:p w:rsidR="00C44C75" w:rsidRDefault="0059451D" w:rsidP="00A7421D">
      <w:pPr>
        <w:pStyle w:val="Akapitzlist"/>
        <w:ind w:left="708"/>
        <w:jc w:val="both"/>
        <w:rPr>
          <w:rFonts w:ascii="Arial" w:hAnsi="Arial" w:cs="Arial"/>
          <w:sz w:val="28"/>
        </w:rPr>
      </w:pPr>
      <w:r w:rsidRPr="0059451D">
        <w:rPr>
          <w:rFonts w:ascii="Arial" w:hAnsi="Arial" w:cs="Arial"/>
          <w:sz w:val="28"/>
        </w:rPr>
        <w:t>Przebudowa pomieszczeń</w:t>
      </w:r>
      <w:r w:rsidR="00B472EA">
        <w:rPr>
          <w:rFonts w:ascii="Arial" w:hAnsi="Arial" w:cs="Arial"/>
          <w:sz w:val="28"/>
        </w:rPr>
        <w:t xml:space="preserve"> </w:t>
      </w:r>
      <w:r w:rsidRPr="0059451D">
        <w:rPr>
          <w:rFonts w:ascii="Arial" w:hAnsi="Arial" w:cs="Arial"/>
          <w:sz w:val="28"/>
        </w:rPr>
        <w:t xml:space="preserve">i </w:t>
      </w:r>
      <w:r w:rsidR="00312342">
        <w:rPr>
          <w:rFonts w:ascii="Arial" w:hAnsi="Arial" w:cs="Arial"/>
          <w:sz w:val="28"/>
        </w:rPr>
        <w:t xml:space="preserve">wymiana </w:t>
      </w:r>
      <w:r w:rsidRPr="0059451D">
        <w:rPr>
          <w:rFonts w:ascii="Arial" w:hAnsi="Arial" w:cs="Arial"/>
          <w:sz w:val="28"/>
        </w:rPr>
        <w:t>instalacji wewnętrznych</w:t>
      </w:r>
      <w:r>
        <w:rPr>
          <w:rFonts w:ascii="Arial" w:hAnsi="Arial" w:cs="Arial"/>
          <w:sz w:val="28"/>
        </w:rPr>
        <w:t xml:space="preserve"> </w:t>
      </w:r>
      <w:r w:rsidR="00B472EA">
        <w:rPr>
          <w:rFonts w:ascii="Arial" w:hAnsi="Arial" w:cs="Arial"/>
          <w:sz w:val="28"/>
        </w:rPr>
        <w:t>istniejącej hali sportowej</w:t>
      </w:r>
      <w:r w:rsidR="00A7421D">
        <w:rPr>
          <w:rFonts w:ascii="Arial" w:hAnsi="Arial" w:cs="Arial"/>
          <w:sz w:val="28"/>
        </w:rPr>
        <w:t xml:space="preserve"> z wyłączeniem płyty boiska, trybun oraz galerii.</w:t>
      </w:r>
      <w:r w:rsidR="00B472EA">
        <w:rPr>
          <w:rFonts w:ascii="Arial" w:hAnsi="Arial" w:cs="Arial"/>
          <w:sz w:val="28"/>
        </w:rPr>
        <w:t xml:space="preserve"> Zagospodarowanie</w:t>
      </w:r>
      <w:r>
        <w:rPr>
          <w:rFonts w:ascii="Arial" w:hAnsi="Arial" w:cs="Arial"/>
          <w:sz w:val="28"/>
        </w:rPr>
        <w:t xml:space="preserve"> najbliższego otoczenia</w:t>
      </w:r>
      <w:r w:rsidR="00C44C75">
        <w:rPr>
          <w:rFonts w:ascii="Arial" w:hAnsi="Arial" w:cs="Arial"/>
          <w:sz w:val="28"/>
        </w:rPr>
        <w:t xml:space="preserve"> hali</w:t>
      </w:r>
      <w:r>
        <w:rPr>
          <w:rFonts w:ascii="Arial" w:hAnsi="Arial" w:cs="Arial"/>
          <w:sz w:val="28"/>
        </w:rPr>
        <w:t>.</w:t>
      </w:r>
    </w:p>
    <w:p w:rsidR="00B472EA" w:rsidRPr="00255D7C" w:rsidRDefault="00B472EA" w:rsidP="0059451D">
      <w:pPr>
        <w:pStyle w:val="Akapitzlist"/>
        <w:jc w:val="both"/>
        <w:rPr>
          <w:rFonts w:ascii="Arial" w:hAnsi="Arial" w:cs="Arial"/>
          <w:b/>
          <w:sz w:val="28"/>
        </w:rPr>
      </w:pPr>
    </w:p>
    <w:p w:rsidR="00C44C75" w:rsidRDefault="00C44C75" w:rsidP="00C44C75">
      <w:pPr>
        <w:jc w:val="both"/>
        <w:rPr>
          <w:rFonts w:ascii="Arial" w:hAnsi="Arial" w:cs="Arial"/>
          <w:b/>
          <w:bCs/>
          <w:sz w:val="28"/>
          <w:u w:val="single"/>
        </w:rPr>
      </w:pPr>
    </w:p>
    <w:p w:rsidR="00C44C75" w:rsidRDefault="00C44C75" w:rsidP="00C44C75">
      <w:pPr>
        <w:jc w:val="both"/>
        <w:rPr>
          <w:rFonts w:ascii="Arial" w:hAnsi="Arial" w:cs="Arial"/>
          <w:b/>
          <w:bCs/>
          <w:sz w:val="28"/>
        </w:rPr>
      </w:pPr>
      <w:r w:rsidRPr="00F27A60">
        <w:rPr>
          <w:rFonts w:ascii="Arial" w:hAnsi="Arial" w:cs="Arial"/>
          <w:b/>
          <w:bCs/>
          <w:sz w:val="28"/>
          <w:u w:val="single"/>
        </w:rPr>
        <w:t>LOKALIZACJA</w:t>
      </w:r>
      <w:r w:rsidRPr="00F27A60">
        <w:rPr>
          <w:rFonts w:ascii="Arial" w:hAnsi="Arial" w:cs="Arial"/>
          <w:b/>
          <w:bCs/>
          <w:sz w:val="28"/>
        </w:rPr>
        <w:t>:</w:t>
      </w:r>
    </w:p>
    <w:p w:rsidR="00C44C75" w:rsidRDefault="00C44C75" w:rsidP="00C44C75">
      <w:pPr>
        <w:jc w:val="both"/>
        <w:rPr>
          <w:rFonts w:ascii="Arial" w:hAnsi="Arial" w:cs="Arial"/>
          <w:b/>
          <w:bCs/>
          <w:sz w:val="28"/>
        </w:rPr>
      </w:pPr>
    </w:p>
    <w:p w:rsidR="00C44C75" w:rsidRDefault="00C44C75" w:rsidP="00C44C75">
      <w:pPr>
        <w:ind w:firstLine="708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Miejski Ośrodek Sportu i Rekreacji </w:t>
      </w:r>
    </w:p>
    <w:p w:rsidR="00C44C75" w:rsidRDefault="00C44C75" w:rsidP="00C44C75">
      <w:pPr>
        <w:ind w:firstLine="708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w Zgierzu ul. Wschodnia 2</w:t>
      </w:r>
    </w:p>
    <w:p w:rsidR="00C44C75" w:rsidRPr="00255D7C" w:rsidRDefault="00C44C75" w:rsidP="00C44C75">
      <w:pPr>
        <w:ind w:firstLine="708"/>
        <w:jc w:val="both"/>
        <w:rPr>
          <w:rFonts w:ascii="Arial" w:hAnsi="Arial" w:cs="Arial"/>
          <w:sz w:val="28"/>
        </w:rPr>
      </w:pPr>
    </w:p>
    <w:p w:rsidR="00C44C75" w:rsidRDefault="00C44C75" w:rsidP="00C44C75">
      <w:pPr>
        <w:jc w:val="both"/>
        <w:rPr>
          <w:rFonts w:ascii="Arial" w:hAnsi="Arial" w:cs="Arial"/>
          <w:b/>
          <w:bCs/>
          <w:sz w:val="28"/>
          <w:u w:val="single"/>
        </w:rPr>
      </w:pPr>
    </w:p>
    <w:p w:rsidR="00C44C75" w:rsidRDefault="00C44C75" w:rsidP="00C44C75">
      <w:pPr>
        <w:jc w:val="both"/>
        <w:rPr>
          <w:rFonts w:ascii="Arial" w:hAnsi="Arial" w:cs="Arial"/>
          <w:b/>
          <w:sz w:val="28"/>
        </w:rPr>
      </w:pPr>
      <w:r w:rsidRPr="00F27A60">
        <w:rPr>
          <w:rFonts w:ascii="Arial" w:hAnsi="Arial" w:cs="Arial"/>
          <w:b/>
          <w:bCs/>
          <w:sz w:val="28"/>
          <w:u w:val="single"/>
        </w:rPr>
        <w:t xml:space="preserve">INWESTOR: </w:t>
      </w:r>
      <w:r>
        <w:rPr>
          <w:rFonts w:ascii="Arial" w:hAnsi="Arial" w:cs="Arial"/>
          <w:b/>
          <w:sz w:val="28"/>
        </w:rPr>
        <w:t xml:space="preserve">  </w:t>
      </w:r>
    </w:p>
    <w:p w:rsidR="00C44C75" w:rsidRPr="00255D7C" w:rsidRDefault="00C44C75" w:rsidP="00C44C75">
      <w:pPr>
        <w:jc w:val="both"/>
        <w:rPr>
          <w:rFonts w:ascii="Arial" w:hAnsi="Arial" w:cs="Arial"/>
          <w:b/>
          <w:bCs/>
          <w:sz w:val="28"/>
          <w:u w:val="single"/>
        </w:rPr>
      </w:pPr>
    </w:p>
    <w:p w:rsidR="00264BE2" w:rsidRDefault="00264BE2" w:rsidP="00264BE2">
      <w:pPr>
        <w:spacing w:before="120" w:after="120"/>
        <w:ind w:left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Gmina Miasto Zgierz</w:t>
      </w:r>
      <w:r>
        <w:rPr>
          <w:rFonts w:ascii="Arial" w:hAnsi="Arial" w:cs="Arial"/>
          <w:sz w:val="28"/>
        </w:rPr>
        <w:br/>
        <w:t>Z siedzibą: Plac Jana Pawła II 16</w:t>
      </w:r>
      <w:r>
        <w:rPr>
          <w:rFonts w:ascii="Arial" w:hAnsi="Arial" w:cs="Arial"/>
          <w:sz w:val="28"/>
        </w:rPr>
        <w:br/>
        <w:t>95 – 100 Zgierz</w:t>
      </w:r>
    </w:p>
    <w:p w:rsidR="00C44C75" w:rsidRDefault="00C44C75" w:rsidP="00C44C75">
      <w:pPr>
        <w:jc w:val="both"/>
        <w:rPr>
          <w:rFonts w:ascii="Arial" w:hAnsi="Arial" w:cs="Arial"/>
          <w:b/>
          <w:bCs/>
          <w:sz w:val="28"/>
          <w:u w:val="single"/>
        </w:rPr>
      </w:pPr>
    </w:p>
    <w:p w:rsidR="00C44C75" w:rsidRDefault="00C44C75" w:rsidP="00C44C75">
      <w:pPr>
        <w:jc w:val="both"/>
        <w:rPr>
          <w:rFonts w:ascii="Arial" w:hAnsi="Arial" w:cs="Arial"/>
          <w:b/>
          <w:bCs/>
          <w:sz w:val="28"/>
          <w:u w:val="single"/>
        </w:rPr>
      </w:pPr>
    </w:p>
    <w:p w:rsidR="00C44C75" w:rsidRDefault="00C44C75" w:rsidP="00C44C75">
      <w:pPr>
        <w:jc w:val="both"/>
        <w:rPr>
          <w:rFonts w:ascii="Arial" w:hAnsi="Arial" w:cs="Arial"/>
          <w:bCs/>
          <w:sz w:val="28"/>
        </w:rPr>
      </w:pPr>
      <w:r w:rsidRPr="00F27A60">
        <w:rPr>
          <w:rFonts w:ascii="Arial" w:hAnsi="Arial" w:cs="Arial"/>
          <w:b/>
          <w:bCs/>
          <w:sz w:val="28"/>
          <w:u w:val="single"/>
        </w:rPr>
        <w:t>PROJEK</w:t>
      </w:r>
      <w:r w:rsidRPr="00EC2060">
        <w:rPr>
          <w:rFonts w:ascii="Arial" w:hAnsi="Arial" w:cs="Arial"/>
          <w:b/>
          <w:bCs/>
          <w:sz w:val="28"/>
          <w:u w:val="single"/>
        </w:rPr>
        <w:t>TANT:</w:t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Cs/>
          <w:sz w:val="28"/>
        </w:rPr>
        <w:t>mgr inż. arch. Janusz Patora</w:t>
      </w:r>
    </w:p>
    <w:p w:rsidR="00C44C75" w:rsidRPr="00683B9E" w:rsidRDefault="00C44C75" w:rsidP="00C44C75">
      <w:pPr>
        <w:jc w:val="both"/>
        <w:rPr>
          <w:rFonts w:ascii="Arial" w:hAnsi="Arial" w:cs="Arial"/>
          <w:b/>
          <w:bCs/>
          <w:sz w:val="28"/>
          <w:u w:val="single"/>
        </w:rPr>
      </w:pPr>
    </w:p>
    <w:p w:rsidR="00C44C75" w:rsidRDefault="00C44C75" w:rsidP="00C44C75">
      <w:pPr>
        <w:jc w:val="both"/>
        <w:rPr>
          <w:rFonts w:ascii="Arial" w:hAnsi="Arial" w:cs="Arial"/>
          <w:b/>
          <w:bCs/>
          <w:sz w:val="28"/>
          <w:u w:val="single"/>
        </w:rPr>
      </w:pPr>
    </w:p>
    <w:p w:rsidR="00C44C75" w:rsidRDefault="00C44C75" w:rsidP="00C44C75">
      <w:pPr>
        <w:jc w:val="both"/>
        <w:rPr>
          <w:rFonts w:ascii="Arial" w:hAnsi="Arial" w:cs="Arial"/>
          <w:bCs/>
          <w:sz w:val="28"/>
        </w:rPr>
      </w:pPr>
      <w:r>
        <w:rPr>
          <w:rFonts w:ascii="Arial" w:hAnsi="Arial" w:cs="Arial"/>
          <w:b/>
          <w:bCs/>
          <w:sz w:val="28"/>
          <w:u w:val="single"/>
        </w:rPr>
        <w:t>WSPÓŁPRACA:</w:t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Cs/>
          <w:sz w:val="28"/>
        </w:rPr>
        <w:t>mgr inż. arch. Katarzyna Renik</w:t>
      </w:r>
    </w:p>
    <w:p w:rsidR="0059451D" w:rsidRDefault="0059451D" w:rsidP="00C44C75">
      <w:pPr>
        <w:jc w:val="both"/>
        <w:rPr>
          <w:rFonts w:ascii="Arial" w:hAnsi="Arial" w:cs="Arial"/>
          <w:bCs/>
          <w:sz w:val="28"/>
        </w:rPr>
      </w:pPr>
    </w:p>
    <w:p w:rsidR="0059451D" w:rsidRDefault="0059451D" w:rsidP="00C44C75">
      <w:pPr>
        <w:jc w:val="both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ab/>
      </w:r>
      <w:r>
        <w:rPr>
          <w:rFonts w:ascii="Arial" w:hAnsi="Arial" w:cs="Arial"/>
          <w:bCs/>
          <w:sz w:val="28"/>
        </w:rPr>
        <w:tab/>
      </w:r>
      <w:r>
        <w:rPr>
          <w:rFonts w:ascii="Arial" w:hAnsi="Arial" w:cs="Arial"/>
          <w:bCs/>
          <w:sz w:val="28"/>
        </w:rPr>
        <w:tab/>
      </w:r>
      <w:r>
        <w:rPr>
          <w:rFonts w:ascii="Arial" w:hAnsi="Arial" w:cs="Arial"/>
          <w:bCs/>
          <w:sz w:val="28"/>
        </w:rPr>
        <w:tab/>
        <w:t>mgr inż. arch. Radosław Wardęcki</w:t>
      </w:r>
    </w:p>
    <w:p w:rsidR="0059451D" w:rsidRDefault="0059451D" w:rsidP="00C44C75">
      <w:pPr>
        <w:jc w:val="both"/>
        <w:rPr>
          <w:rFonts w:ascii="Arial" w:hAnsi="Arial" w:cs="Arial"/>
          <w:bCs/>
          <w:sz w:val="28"/>
        </w:rPr>
      </w:pPr>
    </w:p>
    <w:p w:rsidR="00C44C75" w:rsidRDefault="0059451D" w:rsidP="00C44C75">
      <w:pPr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bCs/>
          <w:sz w:val="28"/>
        </w:rPr>
        <w:tab/>
      </w:r>
      <w:r>
        <w:rPr>
          <w:rFonts w:ascii="Arial" w:hAnsi="Arial" w:cs="Arial"/>
          <w:bCs/>
          <w:sz w:val="28"/>
        </w:rPr>
        <w:tab/>
      </w:r>
      <w:r>
        <w:rPr>
          <w:rFonts w:ascii="Arial" w:hAnsi="Arial" w:cs="Arial"/>
          <w:bCs/>
          <w:sz w:val="28"/>
        </w:rPr>
        <w:tab/>
      </w:r>
      <w:r>
        <w:rPr>
          <w:rFonts w:ascii="Arial" w:hAnsi="Arial" w:cs="Arial"/>
          <w:bCs/>
          <w:sz w:val="28"/>
        </w:rPr>
        <w:tab/>
        <w:t>mgr inż. arch. K</w:t>
      </w:r>
      <w:r w:rsidR="00E069A9">
        <w:rPr>
          <w:rFonts w:ascii="Arial" w:hAnsi="Arial" w:cs="Arial"/>
          <w:bCs/>
          <w:sz w:val="28"/>
        </w:rPr>
        <w:t xml:space="preserve">rystian </w:t>
      </w:r>
      <w:proofErr w:type="spellStart"/>
      <w:r w:rsidR="00E069A9">
        <w:rPr>
          <w:rFonts w:ascii="Arial" w:hAnsi="Arial" w:cs="Arial"/>
          <w:bCs/>
          <w:sz w:val="28"/>
        </w:rPr>
        <w:t>Trepczyński</w:t>
      </w:r>
      <w:proofErr w:type="spellEnd"/>
    </w:p>
    <w:p w:rsidR="00C44C75" w:rsidRDefault="00C44C75" w:rsidP="00C44C75">
      <w:pPr>
        <w:jc w:val="both"/>
        <w:rPr>
          <w:rFonts w:ascii="Arial" w:hAnsi="Arial" w:cs="Arial"/>
          <w:sz w:val="28"/>
        </w:rPr>
      </w:pPr>
    </w:p>
    <w:p w:rsidR="00C44C75" w:rsidRDefault="00C44C75" w:rsidP="00C44C75">
      <w:pPr>
        <w:jc w:val="both"/>
        <w:rPr>
          <w:rFonts w:ascii="Arial" w:hAnsi="Arial" w:cs="Arial"/>
          <w:sz w:val="28"/>
        </w:rPr>
      </w:pPr>
    </w:p>
    <w:p w:rsidR="008F3CE9" w:rsidRDefault="008F3CE9" w:rsidP="00C44C75">
      <w:pPr>
        <w:jc w:val="both"/>
        <w:rPr>
          <w:rFonts w:ascii="Arial" w:hAnsi="Arial" w:cs="Arial"/>
          <w:sz w:val="28"/>
        </w:rPr>
      </w:pPr>
    </w:p>
    <w:p w:rsidR="00C44C75" w:rsidRDefault="00C44C75" w:rsidP="00C44C75">
      <w:pPr>
        <w:jc w:val="both"/>
        <w:rPr>
          <w:rFonts w:ascii="Arial" w:hAnsi="Arial" w:cs="Arial"/>
          <w:sz w:val="28"/>
        </w:rPr>
      </w:pPr>
    </w:p>
    <w:p w:rsidR="008F3CE9" w:rsidRDefault="00E069A9" w:rsidP="008F3CE9">
      <w:pPr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 w:cs="Arial"/>
          <w:sz w:val="28"/>
        </w:rPr>
        <w:t>Luty 2017</w:t>
      </w:r>
      <w:r w:rsidR="008F3CE9">
        <w:rPr>
          <w:rFonts w:ascii="Arial" w:hAnsi="Arial"/>
        </w:rPr>
        <w:br w:type="page"/>
      </w:r>
    </w:p>
    <w:p w:rsidR="00675CD5" w:rsidRDefault="00675CD5" w:rsidP="00650E77">
      <w:pPr>
        <w:pStyle w:val="Nagwek4"/>
        <w:jc w:val="both"/>
        <w:rPr>
          <w:rFonts w:ascii="Arial" w:hAnsi="Arial"/>
        </w:rPr>
      </w:pPr>
      <w:r w:rsidRPr="00A217CB">
        <w:rPr>
          <w:rFonts w:ascii="Arial" w:hAnsi="Arial"/>
        </w:rPr>
        <w:lastRenderedPageBreak/>
        <w:t>Spis treści:</w:t>
      </w:r>
    </w:p>
    <w:p w:rsidR="002C573F" w:rsidRDefault="002C573F" w:rsidP="002C573F"/>
    <w:p w:rsidR="002C573F" w:rsidRPr="002C573F" w:rsidRDefault="002C573F" w:rsidP="002C573F"/>
    <w:p w:rsidR="00E42D83" w:rsidRDefault="00E42D83" w:rsidP="009A0D31">
      <w:pPr>
        <w:rPr>
          <w:rFonts w:ascii="Arial" w:hAnsi="Arial" w:cs="Arial"/>
          <w:sz w:val="24"/>
          <w:szCs w:val="24"/>
        </w:rPr>
      </w:pPr>
    </w:p>
    <w:p w:rsidR="002C573F" w:rsidRPr="00A217CB" w:rsidRDefault="002C573F" w:rsidP="009A0D31">
      <w:pPr>
        <w:rPr>
          <w:rFonts w:ascii="Arial" w:hAnsi="Arial" w:cs="Arial"/>
          <w:sz w:val="24"/>
          <w:szCs w:val="24"/>
        </w:rPr>
      </w:pPr>
    </w:p>
    <w:p w:rsidR="009A0D31" w:rsidRDefault="00D03054" w:rsidP="00F2470C">
      <w:pPr>
        <w:pStyle w:val="Akapitzlist"/>
        <w:numPr>
          <w:ilvl w:val="0"/>
          <w:numId w:val="19"/>
        </w:numPr>
        <w:spacing w:line="360" w:lineRule="auto"/>
        <w:ind w:left="284" w:hanging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CZĘŚĆ OPISOWA</w:t>
      </w:r>
    </w:p>
    <w:p w:rsidR="00D03054" w:rsidRDefault="00D03054" w:rsidP="00D03054">
      <w:pPr>
        <w:pStyle w:val="Akapitzlist"/>
        <w:spacing w:line="360" w:lineRule="auto"/>
        <w:ind w:left="284"/>
        <w:rPr>
          <w:rFonts w:ascii="Arial" w:hAnsi="Arial" w:cs="Arial"/>
          <w:b/>
          <w:sz w:val="24"/>
          <w:szCs w:val="24"/>
        </w:rPr>
      </w:pPr>
    </w:p>
    <w:p w:rsidR="004C13AC" w:rsidRPr="00C44C75" w:rsidRDefault="009A0D31" w:rsidP="005F733A">
      <w:pPr>
        <w:pStyle w:val="Akapitzlist"/>
        <w:numPr>
          <w:ilvl w:val="1"/>
          <w:numId w:val="20"/>
        </w:numPr>
        <w:spacing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C44C75">
        <w:rPr>
          <w:rFonts w:ascii="Arial" w:hAnsi="Arial" w:cs="Arial"/>
          <w:sz w:val="24"/>
          <w:szCs w:val="24"/>
        </w:rPr>
        <w:t xml:space="preserve">Podstawa opracowania </w:t>
      </w:r>
    </w:p>
    <w:p w:rsidR="00C44C75" w:rsidRDefault="00C44C75" w:rsidP="005F733A">
      <w:pPr>
        <w:pStyle w:val="Akapitzlist"/>
        <w:numPr>
          <w:ilvl w:val="1"/>
          <w:numId w:val="20"/>
        </w:numPr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istniejący</w:t>
      </w:r>
    </w:p>
    <w:p w:rsidR="00D03054" w:rsidRDefault="00C44C75" w:rsidP="00D03054">
      <w:pPr>
        <w:pStyle w:val="Akapitzlist"/>
        <w:numPr>
          <w:ilvl w:val="1"/>
          <w:numId w:val="20"/>
        </w:numPr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8F3CE9">
        <w:rPr>
          <w:rFonts w:ascii="Arial" w:hAnsi="Arial" w:cs="Arial"/>
          <w:sz w:val="24"/>
          <w:szCs w:val="24"/>
        </w:rPr>
        <w:t>Stan projektowany</w:t>
      </w:r>
    </w:p>
    <w:p w:rsidR="00C33AB5" w:rsidRPr="008F3CE9" w:rsidRDefault="00C33AB5" w:rsidP="00D03054">
      <w:pPr>
        <w:pStyle w:val="Akapitzlist"/>
        <w:numPr>
          <w:ilvl w:val="1"/>
          <w:numId w:val="20"/>
        </w:numPr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Informacja BiOZ</w:t>
      </w:r>
    </w:p>
    <w:p w:rsidR="00D03054" w:rsidRPr="00D03054" w:rsidRDefault="00D03054" w:rsidP="00D03054">
      <w:pPr>
        <w:spacing w:line="360" w:lineRule="auto"/>
        <w:rPr>
          <w:rFonts w:ascii="Arial" w:hAnsi="Arial" w:cs="Arial"/>
          <w:sz w:val="24"/>
          <w:szCs w:val="24"/>
        </w:rPr>
      </w:pPr>
    </w:p>
    <w:p w:rsidR="002C573F" w:rsidRDefault="002C573F" w:rsidP="007E7FF7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2462E7" w:rsidRPr="00A217CB" w:rsidRDefault="002462E7" w:rsidP="007E7FF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217CB">
        <w:rPr>
          <w:rFonts w:ascii="Arial" w:hAnsi="Arial" w:cs="Arial"/>
          <w:b/>
          <w:sz w:val="24"/>
          <w:szCs w:val="24"/>
        </w:rPr>
        <w:t>B. CZĘŚĆ RYSUNKOWA</w:t>
      </w:r>
    </w:p>
    <w:p w:rsidR="00675CD5" w:rsidRPr="00A217CB" w:rsidRDefault="00675CD5" w:rsidP="00ED399B"/>
    <w:p w:rsidR="00675CD5" w:rsidRPr="00A217CB" w:rsidRDefault="00675CD5" w:rsidP="00ED399B"/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  <w:gridCol w:w="1984"/>
      </w:tblGrid>
      <w:tr w:rsidR="00F23876" w:rsidRPr="00A217CB" w:rsidTr="00F23876">
        <w:trPr>
          <w:trHeight w:val="510"/>
        </w:trPr>
        <w:tc>
          <w:tcPr>
            <w:tcW w:w="5245" w:type="dxa"/>
            <w:vAlign w:val="center"/>
          </w:tcPr>
          <w:p w:rsidR="00F23876" w:rsidRPr="00F23876" w:rsidRDefault="00F23876" w:rsidP="00F2387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23876">
              <w:rPr>
                <w:rFonts w:ascii="Arial" w:hAnsi="Arial"/>
                <w:b/>
                <w:sz w:val="24"/>
              </w:rPr>
              <w:t>INWENTARYZACJA</w:t>
            </w:r>
          </w:p>
        </w:tc>
        <w:tc>
          <w:tcPr>
            <w:tcW w:w="1984" w:type="dxa"/>
            <w:vAlign w:val="center"/>
          </w:tcPr>
          <w:p w:rsidR="00F23876" w:rsidRPr="00A217CB" w:rsidRDefault="00F23876" w:rsidP="00F238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Rys. nr:</w:t>
            </w:r>
          </w:p>
        </w:tc>
      </w:tr>
      <w:tr w:rsidR="007B6D3A" w:rsidRPr="00A217CB" w:rsidTr="008F3CE9">
        <w:trPr>
          <w:trHeight w:val="510"/>
        </w:trPr>
        <w:tc>
          <w:tcPr>
            <w:tcW w:w="5245" w:type="dxa"/>
            <w:vAlign w:val="center"/>
          </w:tcPr>
          <w:p w:rsidR="007B6D3A" w:rsidRPr="00A217CB" w:rsidRDefault="007B6D3A" w:rsidP="007B6D3A">
            <w:pPr>
              <w:rPr>
                <w:rFonts w:ascii="Arial" w:hAnsi="Arial"/>
                <w:sz w:val="24"/>
              </w:rPr>
            </w:pPr>
            <w:r w:rsidRPr="00A217CB">
              <w:rPr>
                <w:rFonts w:ascii="Arial" w:hAnsi="Arial"/>
                <w:sz w:val="24"/>
              </w:rPr>
              <w:t>Rzut parteru</w:t>
            </w:r>
            <w:r w:rsidR="002E32F3">
              <w:rPr>
                <w:rFonts w:ascii="Arial" w:hAnsi="Arial"/>
                <w:sz w:val="24"/>
              </w:rPr>
              <w:t xml:space="preserve"> – fragmenty 1 i 2</w:t>
            </w:r>
          </w:p>
        </w:tc>
        <w:tc>
          <w:tcPr>
            <w:tcW w:w="1984" w:type="dxa"/>
            <w:vAlign w:val="center"/>
          </w:tcPr>
          <w:p w:rsidR="007B6D3A" w:rsidRPr="00A217CB" w:rsidRDefault="004A237F" w:rsidP="008F3CE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="00F23876">
              <w:rPr>
                <w:rFonts w:ascii="Arial" w:hAnsi="Arial" w:cs="Arial"/>
                <w:sz w:val="24"/>
                <w:szCs w:val="24"/>
              </w:rPr>
              <w:t>_01</w:t>
            </w:r>
          </w:p>
        </w:tc>
      </w:tr>
      <w:tr w:rsidR="00E93D9B" w:rsidRPr="00A217CB" w:rsidTr="008F3CE9">
        <w:trPr>
          <w:trHeight w:val="510"/>
        </w:trPr>
        <w:tc>
          <w:tcPr>
            <w:tcW w:w="5245" w:type="dxa"/>
            <w:vAlign w:val="center"/>
          </w:tcPr>
          <w:p w:rsidR="00E93D9B" w:rsidRPr="00A217CB" w:rsidRDefault="002E32F3" w:rsidP="002E32F3">
            <w:pPr>
              <w:rPr>
                <w:sz w:val="24"/>
                <w:szCs w:val="24"/>
              </w:rPr>
            </w:pPr>
            <w:r w:rsidRPr="00A217CB">
              <w:rPr>
                <w:rFonts w:ascii="Arial" w:hAnsi="Arial"/>
                <w:sz w:val="24"/>
              </w:rPr>
              <w:t>Rzut parteru</w:t>
            </w:r>
            <w:r>
              <w:rPr>
                <w:rFonts w:ascii="Arial" w:hAnsi="Arial"/>
                <w:sz w:val="24"/>
              </w:rPr>
              <w:t xml:space="preserve"> – fragmenty 3 i 4</w:t>
            </w:r>
          </w:p>
        </w:tc>
        <w:tc>
          <w:tcPr>
            <w:tcW w:w="1984" w:type="dxa"/>
            <w:vAlign w:val="center"/>
          </w:tcPr>
          <w:p w:rsidR="00E93D9B" w:rsidRPr="00A217CB" w:rsidRDefault="004A237F" w:rsidP="008F3CE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="00F23876">
              <w:rPr>
                <w:rFonts w:ascii="Arial" w:hAnsi="Arial" w:cs="Arial"/>
                <w:sz w:val="24"/>
                <w:szCs w:val="24"/>
              </w:rPr>
              <w:t>_02</w:t>
            </w:r>
          </w:p>
        </w:tc>
      </w:tr>
      <w:tr w:rsidR="002E32F3" w:rsidRPr="00A217CB" w:rsidTr="008F3CE9">
        <w:trPr>
          <w:trHeight w:val="510"/>
        </w:trPr>
        <w:tc>
          <w:tcPr>
            <w:tcW w:w="5245" w:type="dxa"/>
            <w:vAlign w:val="center"/>
          </w:tcPr>
          <w:p w:rsidR="002E32F3" w:rsidRPr="00A217CB" w:rsidRDefault="002E32F3" w:rsidP="008F3CE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Rzut piętra</w:t>
            </w:r>
          </w:p>
        </w:tc>
        <w:tc>
          <w:tcPr>
            <w:tcW w:w="1984" w:type="dxa"/>
            <w:vAlign w:val="center"/>
          </w:tcPr>
          <w:p w:rsidR="002E32F3" w:rsidRDefault="002E32F3" w:rsidP="008F3CE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I_03</w:t>
            </w:r>
          </w:p>
        </w:tc>
      </w:tr>
    </w:tbl>
    <w:tbl>
      <w:tblPr>
        <w:tblpPr w:leftFromText="141" w:rightFromText="141" w:vertAnchor="text" w:horzAnchor="margin" w:tblpXSpec="center" w:tblpY="8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5"/>
        <w:gridCol w:w="1984"/>
      </w:tblGrid>
      <w:tr w:rsidR="00F23876" w:rsidRPr="00A217CB" w:rsidTr="00F23876">
        <w:trPr>
          <w:trHeight w:val="510"/>
        </w:trPr>
        <w:tc>
          <w:tcPr>
            <w:tcW w:w="5245" w:type="dxa"/>
            <w:vAlign w:val="center"/>
          </w:tcPr>
          <w:p w:rsidR="00F23876" w:rsidRPr="00F23876" w:rsidRDefault="00F23876" w:rsidP="00F23876">
            <w:pPr>
              <w:rPr>
                <w:rFonts w:ascii="Arial" w:hAnsi="Arial"/>
                <w:b/>
                <w:sz w:val="24"/>
              </w:rPr>
            </w:pPr>
            <w:r w:rsidRPr="00F23876">
              <w:rPr>
                <w:rFonts w:ascii="Arial" w:hAnsi="Arial"/>
                <w:b/>
                <w:sz w:val="24"/>
              </w:rPr>
              <w:t>PROJEKT</w:t>
            </w:r>
          </w:p>
        </w:tc>
        <w:tc>
          <w:tcPr>
            <w:tcW w:w="1984" w:type="dxa"/>
            <w:vAlign w:val="center"/>
          </w:tcPr>
          <w:p w:rsidR="00F23876" w:rsidRPr="00A217CB" w:rsidRDefault="00F23876" w:rsidP="00F238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Rys. nr:</w:t>
            </w:r>
          </w:p>
        </w:tc>
      </w:tr>
      <w:tr w:rsidR="00F23876" w:rsidRPr="00A217CB" w:rsidTr="00F23876">
        <w:trPr>
          <w:trHeight w:val="510"/>
        </w:trPr>
        <w:tc>
          <w:tcPr>
            <w:tcW w:w="5245" w:type="dxa"/>
            <w:vAlign w:val="center"/>
          </w:tcPr>
          <w:p w:rsidR="00F23876" w:rsidRPr="00A217CB" w:rsidRDefault="00F23876" w:rsidP="00F23876">
            <w:pPr>
              <w:rPr>
                <w:sz w:val="24"/>
                <w:szCs w:val="24"/>
              </w:rPr>
            </w:pPr>
            <w:r w:rsidRPr="00A217CB">
              <w:rPr>
                <w:rFonts w:ascii="Arial" w:hAnsi="Arial"/>
                <w:sz w:val="24"/>
              </w:rPr>
              <w:t>Projekt zagospodarowania działki</w:t>
            </w:r>
          </w:p>
        </w:tc>
        <w:tc>
          <w:tcPr>
            <w:tcW w:w="1984" w:type="dxa"/>
            <w:vAlign w:val="center"/>
          </w:tcPr>
          <w:p w:rsidR="00F23876" w:rsidRPr="00A217CB" w:rsidRDefault="00F23876" w:rsidP="00F238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A_01</w:t>
            </w:r>
          </w:p>
        </w:tc>
      </w:tr>
      <w:tr w:rsidR="00F23876" w:rsidRPr="00A217CB" w:rsidTr="00F23876">
        <w:trPr>
          <w:trHeight w:val="510"/>
        </w:trPr>
        <w:tc>
          <w:tcPr>
            <w:tcW w:w="5245" w:type="dxa"/>
            <w:vAlign w:val="center"/>
          </w:tcPr>
          <w:p w:rsidR="00F23876" w:rsidRPr="00A217CB" w:rsidRDefault="00F23876" w:rsidP="00F23876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Parter – lokalizacja robót</w:t>
            </w:r>
          </w:p>
        </w:tc>
        <w:tc>
          <w:tcPr>
            <w:tcW w:w="1984" w:type="dxa"/>
            <w:vAlign w:val="center"/>
          </w:tcPr>
          <w:p w:rsidR="00F23876" w:rsidRPr="00A217CB" w:rsidRDefault="00F23876" w:rsidP="00F238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A_02</w:t>
            </w:r>
          </w:p>
        </w:tc>
      </w:tr>
      <w:tr w:rsidR="00F23876" w:rsidRPr="00A217CB" w:rsidTr="00F23876">
        <w:trPr>
          <w:trHeight w:val="510"/>
        </w:trPr>
        <w:tc>
          <w:tcPr>
            <w:tcW w:w="5245" w:type="dxa"/>
            <w:vAlign w:val="center"/>
          </w:tcPr>
          <w:p w:rsidR="00F23876" w:rsidRPr="00A217CB" w:rsidRDefault="00F23876" w:rsidP="00F23876">
            <w:pPr>
              <w:rPr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Piętro – lokalizacja robót</w:t>
            </w:r>
          </w:p>
        </w:tc>
        <w:tc>
          <w:tcPr>
            <w:tcW w:w="1984" w:type="dxa"/>
            <w:vAlign w:val="center"/>
          </w:tcPr>
          <w:p w:rsidR="00F23876" w:rsidRPr="00A217CB" w:rsidRDefault="00F23876" w:rsidP="00F238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A_03</w:t>
            </w:r>
          </w:p>
        </w:tc>
      </w:tr>
      <w:tr w:rsidR="00F23876" w:rsidRPr="00A217CB" w:rsidTr="00F23876">
        <w:trPr>
          <w:trHeight w:val="510"/>
        </w:trPr>
        <w:tc>
          <w:tcPr>
            <w:tcW w:w="5245" w:type="dxa"/>
            <w:vAlign w:val="center"/>
          </w:tcPr>
          <w:p w:rsidR="00F23876" w:rsidRDefault="00F23876" w:rsidP="00F23876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Rzut parteru – fragmenty 1 i 2</w:t>
            </w:r>
          </w:p>
        </w:tc>
        <w:tc>
          <w:tcPr>
            <w:tcW w:w="1984" w:type="dxa"/>
            <w:vAlign w:val="center"/>
          </w:tcPr>
          <w:p w:rsidR="00F23876" w:rsidRDefault="00F23876" w:rsidP="00F238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A_04</w:t>
            </w:r>
          </w:p>
        </w:tc>
      </w:tr>
      <w:tr w:rsidR="00F23876" w:rsidRPr="00A217CB" w:rsidTr="00F23876">
        <w:trPr>
          <w:trHeight w:val="510"/>
        </w:trPr>
        <w:tc>
          <w:tcPr>
            <w:tcW w:w="5245" w:type="dxa"/>
            <w:vAlign w:val="center"/>
          </w:tcPr>
          <w:p w:rsidR="00F23876" w:rsidRDefault="00F23876" w:rsidP="00F23876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Rzut parteru – fragmenty 3 i 4</w:t>
            </w:r>
          </w:p>
        </w:tc>
        <w:tc>
          <w:tcPr>
            <w:tcW w:w="1984" w:type="dxa"/>
            <w:vAlign w:val="center"/>
          </w:tcPr>
          <w:p w:rsidR="00F23876" w:rsidRPr="00A217CB" w:rsidRDefault="00F23876" w:rsidP="00F238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A_05</w:t>
            </w:r>
          </w:p>
        </w:tc>
      </w:tr>
      <w:tr w:rsidR="00F23876" w:rsidRPr="00A217CB" w:rsidTr="00F23876">
        <w:trPr>
          <w:trHeight w:val="510"/>
        </w:trPr>
        <w:tc>
          <w:tcPr>
            <w:tcW w:w="5245" w:type="dxa"/>
            <w:vAlign w:val="center"/>
          </w:tcPr>
          <w:p w:rsidR="00F23876" w:rsidRDefault="00F23876" w:rsidP="00F23876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Rzut piętra – fragmenty 1 i 2</w:t>
            </w:r>
          </w:p>
        </w:tc>
        <w:tc>
          <w:tcPr>
            <w:tcW w:w="1984" w:type="dxa"/>
            <w:vAlign w:val="center"/>
          </w:tcPr>
          <w:p w:rsidR="00F23876" w:rsidRDefault="00F23876" w:rsidP="00F238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A_06</w:t>
            </w:r>
          </w:p>
        </w:tc>
      </w:tr>
      <w:tr w:rsidR="00F23876" w:rsidRPr="00A217CB" w:rsidTr="00F23876">
        <w:trPr>
          <w:trHeight w:val="510"/>
        </w:trPr>
        <w:tc>
          <w:tcPr>
            <w:tcW w:w="5245" w:type="dxa"/>
            <w:vAlign w:val="center"/>
          </w:tcPr>
          <w:p w:rsidR="00F23876" w:rsidRPr="00A217CB" w:rsidRDefault="00F23876" w:rsidP="00F23876">
            <w:pPr>
              <w:rPr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Przekrój A-A</w:t>
            </w:r>
          </w:p>
        </w:tc>
        <w:tc>
          <w:tcPr>
            <w:tcW w:w="1984" w:type="dxa"/>
            <w:vAlign w:val="center"/>
          </w:tcPr>
          <w:p w:rsidR="00F23876" w:rsidRPr="00A217CB" w:rsidRDefault="00F23876" w:rsidP="00F238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A_07</w:t>
            </w:r>
          </w:p>
        </w:tc>
      </w:tr>
    </w:tbl>
    <w:p w:rsidR="004B3D54" w:rsidRDefault="004B3D5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:rsidR="00E33C0A" w:rsidRPr="00A217CB" w:rsidRDefault="00E33C0A" w:rsidP="00CB0C89">
      <w:pPr>
        <w:spacing w:line="360" w:lineRule="auto"/>
        <w:ind w:left="567" w:hanging="283"/>
        <w:jc w:val="both"/>
        <w:rPr>
          <w:rFonts w:ascii="Arial" w:hAnsi="Arial" w:cs="Arial"/>
          <w:b/>
          <w:sz w:val="24"/>
        </w:rPr>
      </w:pPr>
      <w:r w:rsidRPr="00A217CB">
        <w:rPr>
          <w:rFonts w:ascii="Arial" w:hAnsi="Arial" w:cs="Arial"/>
          <w:b/>
          <w:sz w:val="24"/>
        </w:rPr>
        <w:lastRenderedPageBreak/>
        <w:t xml:space="preserve">1. Podstawa opracowania </w:t>
      </w:r>
    </w:p>
    <w:p w:rsidR="00746FDA" w:rsidRPr="00A217CB" w:rsidRDefault="00E33C0A" w:rsidP="00364470">
      <w:pPr>
        <w:spacing w:line="360" w:lineRule="auto"/>
        <w:ind w:left="567" w:hanging="283"/>
        <w:jc w:val="both"/>
        <w:rPr>
          <w:rFonts w:ascii="Arial" w:hAnsi="Arial" w:cs="Arial"/>
          <w:sz w:val="24"/>
        </w:rPr>
      </w:pPr>
      <w:r w:rsidRPr="00A217CB">
        <w:rPr>
          <w:rFonts w:ascii="Arial" w:hAnsi="Arial" w:cs="Arial"/>
          <w:sz w:val="24"/>
        </w:rPr>
        <w:t xml:space="preserve">Projekt niniejszy opracowano w oparciu o: </w:t>
      </w:r>
    </w:p>
    <w:p w:rsidR="00E33C0A" w:rsidRPr="00A217CB" w:rsidRDefault="00E33C0A" w:rsidP="00CB0C89">
      <w:pPr>
        <w:spacing w:line="360" w:lineRule="auto"/>
        <w:ind w:left="567" w:hanging="283"/>
        <w:jc w:val="both"/>
        <w:rPr>
          <w:rFonts w:ascii="Arial" w:hAnsi="Arial" w:cs="Arial"/>
          <w:sz w:val="24"/>
        </w:rPr>
      </w:pPr>
      <w:r w:rsidRPr="00A217CB">
        <w:rPr>
          <w:rFonts w:ascii="Arial" w:hAnsi="Arial" w:cs="Arial"/>
          <w:sz w:val="24"/>
        </w:rPr>
        <w:t xml:space="preserve">• </w:t>
      </w:r>
      <w:r w:rsidR="00364470" w:rsidRPr="00A217CB">
        <w:rPr>
          <w:rFonts w:ascii="Arial" w:hAnsi="Arial" w:cs="Arial"/>
          <w:sz w:val="24"/>
        </w:rPr>
        <w:t xml:space="preserve">   Z</w:t>
      </w:r>
      <w:r w:rsidRPr="00A217CB">
        <w:rPr>
          <w:rFonts w:ascii="Arial" w:hAnsi="Arial" w:cs="Arial"/>
          <w:sz w:val="24"/>
        </w:rPr>
        <w:t xml:space="preserve">lecenie i program Inwestora </w:t>
      </w:r>
    </w:p>
    <w:p w:rsidR="003C0619" w:rsidRPr="00A217CB" w:rsidRDefault="003C0619" w:rsidP="00F2470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</w:rPr>
      </w:pPr>
      <w:r w:rsidRPr="00A217CB">
        <w:rPr>
          <w:rFonts w:ascii="Arial" w:hAnsi="Arial"/>
          <w:sz w:val="24"/>
        </w:rPr>
        <w:t>rozporządzenia Ministra Infrastruktury z dnia 12 kwietnia 2002 r. w sprawie warunków technicznych, jakim powinny odpowiadać budynki i ich usytuowanie (</w:t>
      </w:r>
      <w:proofErr w:type="spellStart"/>
      <w:r w:rsidRPr="00A217CB">
        <w:rPr>
          <w:rFonts w:ascii="Arial" w:hAnsi="Arial"/>
          <w:sz w:val="24"/>
        </w:rPr>
        <w:t>Dz.U</w:t>
      </w:r>
      <w:proofErr w:type="spellEnd"/>
      <w:r w:rsidRPr="00A217CB">
        <w:rPr>
          <w:rFonts w:ascii="Arial" w:hAnsi="Arial"/>
          <w:sz w:val="24"/>
        </w:rPr>
        <w:t xml:space="preserve">. Nr 75, poz. 690 z </w:t>
      </w:r>
      <w:proofErr w:type="spellStart"/>
      <w:r w:rsidRPr="00A217CB">
        <w:rPr>
          <w:rFonts w:ascii="Arial" w:hAnsi="Arial"/>
          <w:sz w:val="24"/>
        </w:rPr>
        <w:t>poźn</w:t>
      </w:r>
      <w:proofErr w:type="spellEnd"/>
      <w:r w:rsidRPr="00A217CB">
        <w:rPr>
          <w:rFonts w:ascii="Arial" w:hAnsi="Arial"/>
          <w:sz w:val="24"/>
        </w:rPr>
        <w:t>. zm.)</w:t>
      </w:r>
    </w:p>
    <w:p w:rsidR="003C0619" w:rsidRPr="00A217CB" w:rsidRDefault="003C0619" w:rsidP="00F2470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</w:rPr>
      </w:pPr>
      <w:r w:rsidRPr="00A217CB">
        <w:rPr>
          <w:rFonts w:ascii="Arial" w:hAnsi="Arial"/>
          <w:sz w:val="24"/>
        </w:rPr>
        <w:t>rozporządzenia Ministra Spraw Wewnętrznych z dnia 7 czerwca 2010r. w sprawie ochrony przeciwpożarowej budynków, innych obiektów budowlanych i terenów (</w:t>
      </w:r>
      <w:proofErr w:type="spellStart"/>
      <w:r w:rsidRPr="00A217CB">
        <w:rPr>
          <w:rFonts w:ascii="Arial" w:hAnsi="Arial"/>
          <w:sz w:val="24"/>
        </w:rPr>
        <w:t>Dz.U</w:t>
      </w:r>
      <w:proofErr w:type="spellEnd"/>
      <w:r w:rsidRPr="00A217CB">
        <w:rPr>
          <w:rFonts w:ascii="Arial" w:hAnsi="Arial"/>
          <w:sz w:val="24"/>
        </w:rPr>
        <w:t>. Nr 109, poz.719),</w:t>
      </w:r>
    </w:p>
    <w:p w:rsidR="00E33C0A" w:rsidRPr="00A217CB" w:rsidRDefault="00E33C0A" w:rsidP="00CB0C89">
      <w:pPr>
        <w:spacing w:line="360" w:lineRule="auto"/>
        <w:ind w:left="567" w:hanging="283"/>
        <w:jc w:val="both"/>
        <w:rPr>
          <w:rFonts w:ascii="Arial" w:hAnsi="Arial" w:cs="Arial"/>
          <w:sz w:val="24"/>
        </w:rPr>
      </w:pPr>
      <w:r w:rsidRPr="00A217CB">
        <w:rPr>
          <w:rFonts w:ascii="Arial" w:hAnsi="Arial" w:cs="Arial"/>
          <w:sz w:val="24"/>
        </w:rPr>
        <w:t xml:space="preserve">• </w:t>
      </w:r>
      <w:r w:rsidR="00364470" w:rsidRPr="00A217CB">
        <w:rPr>
          <w:rFonts w:ascii="Arial" w:hAnsi="Arial" w:cs="Arial"/>
          <w:sz w:val="24"/>
        </w:rPr>
        <w:t xml:space="preserve">   </w:t>
      </w:r>
      <w:r w:rsidRPr="00A217CB">
        <w:rPr>
          <w:rFonts w:ascii="Arial" w:hAnsi="Arial" w:cs="Arial"/>
          <w:sz w:val="24"/>
        </w:rPr>
        <w:t xml:space="preserve">Inwentaryzację i ocenę stanu technicznego budynków istniejących </w:t>
      </w:r>
    </w:p>
    <w:p w:rsidR="00E33C0A" w:rsidRPr="00A217CB" w:rsidRDefault="00E33C0A" w:rsidP="00CB0C89">
      <w:pPr>
        <w:spacing w:line="360" w:lineRule="auto"/>
        <w:ind w:left="567" w:hanging="283"/>
        <w:jc w:val="both"/>
        <w:rPr>
          <w:rFonts w:ascii="Arial" w:hAnsi="Arial" w:cs="Arial"/>
          <w:sz w:val="24"/>
        </w:rPr>
      </w:pPr>
      <w:r w:rsidRPr="00A217CB">
        <w:rPr>
          <w:rFonts w:ascii="Arial" w:hAnsi="Arial" w:cs="Arial"/>
          <w:sz w:val="24"/>
        </w:rPr>
        <w:t xml:space="preserve">• </w:t>
      </w:r>
      <w:r w:rsidR="00364470" w:rsidRPr="00A217CB">
        <w:rPr>
          <w:rFonts w:ascii="Arial" w:hAnsi="Arial" w:cs="Arial"/>
          <w:sz w:val="24"/>
        </w:rPr>
        <w:t xml:space="preserve">   </w:t>
      </w:r>
      <w:r w:rsidRPr="00A217CB">
        <w:rPr>
          <w:rFonts w:ascii="Arial" w:hAnsi="Arial" w:cs="Arial"/>
          <w:sz w:val="24"/>
        </w:rPr>
        <w:t>Mapę do celów projektowych w skali 1:500</w:t>
      </w:r>
    </w:p>
    <w:p w:rsidR="00E33C0A" w:rsidRPr="00A217CB" w:rsidRDefault="00E33C0A" w:rsidP="00CB0C89">
      <w:pPr>
        <w:spacing w:line="360" w:lineRule="auto"/>
        <w:ind w:left="567" w:hanging="283"/>
        <w:jc w:val="both"/>
        <w:rPr>
          <w:rFonts w:ascii="Arial" w:hAnsi="Arial" w:cs="Arial"/>
          <w:sz w:val="24"/>
        </w:rPr>
      </w:pPr>
      <w:r w:rsidRPr="00A217CB">
        <w:rPr>
          <w:rFonts w:ascii="Arial" w:hAnsi="Arial" w:cs="Arial"/>
          <w:sz w:val="24"/>
        </w:rPr>
        <w:t xml:space="preserve">• </w:t>
      </w:r>
      <w:r w:rsidR="00364470" w:rsidRPr="00A217CB">
        <w:rPr>
          <w:rFonts w:ascii="Arial" w:hAnsi="Arial" w:cs="Arial"/>
          <w:sz w:val="24"/>
        </w:rPr>
        <w:t xml:space="preserve">   </w:t>
      </w:r>
      <w:r w:rsidRPr="00A217CB">
        <w:rPr>
          <w:rFonts w:ascii="Arial" w:hAnsi="Arial" w:cs="Arial"/>
          <w:sz w:val="24"/>
        </w:rPr>
        <w:t>Wizję lokalną terenu i istniejącego za</w:t>
      </w:r>
      <w:r w:rsidR="007B757B" w:rsidRPr="00A217CB">
        <w:rPr>
          <w:rFonts w:ascii="Arial" w:hAnsi="Arial" w:cs="Arial"/>
          <w:sz w:val="24"/>
        </w:rPr>
        <w:t>gospodarowania</w:t>
      </w:r>
      <w:r w:rsidRPr="00A217CB">
        <w:rPr>
          <w:rFonts w:ascii="Arial" w:hAnsi="Arial" w:cs="Arial"/>
          <w:sz w:val="24"/>
        </w:rPr>
        <w:t xml:space="preserve"> działki </w:t>
      </w:r>
    </w:p>
    <w:p w:rsidR="00340A5C" w:rsidRPr="00A217CB" w:rsidRDefault="00E33C0A" w:rsidP="004B3D54">
      <w:pPr>
        <w:spacing w:line="360" w:lineRule="auto"/>
        <w:ind w:left="567" w:hanging="283"/>
        <w:jc w:val="both"/>
        <w:rPr>
          <w:rFonts w:ascii="Arial" w:hAnsi="Arial" w:cs="Arial"/>
          <w:b/>
          <w:sz w:val="24"/>
        </w:rPr>
      </w:pPr>
      <w:r w:rsidRPr="00A217CB">
        <w:rPr>
          <w:rFonts w:ascii="Arial" w:hAnsi="Arial" w:cs="Arial"/>
          <w:sz w:val="24"/>
        </w:rPr>
        <w:t xml:space="preserve">• </w:t>
      </w:r>
      <w:r w:rsidR="00364470" w:rsidRPr="00A217CB">
        <w:rPr>
          <w:rFonts w:ascii="Arial" w:hAnsi="Arial" w:cs="Arial"/>
          <w:sz w:val="24"/>
        </w:rPr>
        <w:t xml:space="preserve">   </w:t>
      </w:r>
      <w:r w:rsidRPr="00A217CB">
        <w:rPr>
          <w:rFonts w:ascii="Arial" w:hAnsi="Arial" w:cs="Arial"/>
          <w:sz w:val="24"/>
        </w:rPr>
        <w:t xml:space="preserve">Aktualne normy i przepisy budowlane </w:t>
      </w:r>
    </w:p>
    <w:p w:rsidR="004B3D54" w:rsidRDefault="004B3D5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:rsidR="00E33C0A" w:rsidRPr="002C573F" w:rsidRDefault="002C573F" w:rsidP="002C573F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Stan istniejący</w:t>
      </w:r>
    </w:p>
    <w:p w:rsidR="002C573F" w:rsidRDefault="002C573F" w:rsidP="00153D95">
      <w:pPr>
        <w:spacing w:line="360" w:lineRule="auto"/>
        <w:ind w:firstLine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Istniejąca hala sportowa będąca przedmiotem opracowania leży na terenie </w:t>
      </w:r>
      <w:r w:rsidR="0058120D">
        <w:rPr>
          <w:rFonts w:ascii="Arial" w:hAnsi="Arial" w:cs="Arial"/>
          <w:sz w:val="24"/>
        </w:rPr>
        <w:t xml:space="preserve">głównego </w:t>
      </w:r>
      <w:r>
        <w:rPr>
          <w:rFonts w:ascii="Arial" w:hAnsi="Arial" w:cs="Arial"/>
          <w:sz w:val="24"/>
        </w:rPr>
        <w:t>komp</w:t>
      </w:r>
      <w:r w:rsidR="0058120D">
        <w:rPr>
          <w:rFonts w:ascii="Arial" w:hAnsi="Arial" w:cs="Arial"/>
          <w:sz w:val="24"/>
        </w:rPr>
        <w:t>l</w:t>
      </w:r>
      <w:r>
        <w:rPr>
          <w:rFonts w:ascii="Arial" w:hAnsi="Arial" w:cs="Arial"/>
          <w:sz w:val="24"/>
        </w:rPr>
        <w:t>eksu s</w:t>
      </w:r>
      <w:r w:rsidR="0058120D">
        <w:rPr>
          <w:rFonts w:ascii="Arial" w:hAnsi="Arial" w:cs="Arial"/>
          <w:sz w:val="24"/>
        </w:rPr>
        <w:t xml:space="preserve">portowo-rekreacyjnego Zgierza. Jest to </w:t>
      </w:r>
      <w:r w:rsidR="005323C1">
        <w:rPr>
          <w:rFonts w:ascii="Arial" w:hAnsi="Arial" w:cs="Arial"/>
          <w:sz w:val="24"/>
        </w:rPr>
        <w:t xml:space="preserve">duży obszar (o powierzchni ok. 8 ha) w </w:t>
      </w:r>
      <w:r w:rsidR="0058120D">
        <w:rPr>
          <w:rFonts w:ascii="Arial" w:hAnsi="Arial" w:cs="Arial"/>
          <w:sz w:val="24"/>
        </w:rPr>
        <w:t>centrum miasta</w:t>
      </w:r>
      <w:r w:rsidR="00533986">
        <w:rPr>
          <w:rFonts w:ascii="Arial" w:hAnsi="Arial" w:cs="Arial"/>
          <w:sz w:val="24"/>
        </w:rPr>
        <w:t>, na którym zlokalizowane są sportowe obiekty terenowe i kubaturowe</w:t>
      </w:r>
      <w:r w:rsidR="0058120D">
        <w:rPr>
          <w:rFonts w:ascii="Arial" w:hAnsi="Arial" w:cs="Arial"/>
          <w:sz w:val="24"/>
        </w:rPr>
        <w:t>.</w:t>
      </w:r>
    </w:p>
    <w:p w:rsidR="00E31192" w:rsidRDefault="00153D95" w:rsidP="00153D95">
      <w:pPr>
        <w:spacing w:line="360" w:lineRule="auto"/>
        <w:ind w:firstLine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Hala wybudowana została na przełomie lat siedemdziesiątych i osiemdziesiątych ubiegłego stulecia i mieściła pełnowymiarowe sztuczne lodowisko</w:t>
      </w:r>
      <w:r w:rsidR="00533986">
        <w:rPr>
          <w:rFonts w:ascii="Arial" w:hAnsi="Arial" w:cs="Arial"/>
          <w:sz w:val="24"/>
        </w:rPr>
        <w:t xml:space="preserve"> do gry</w:t>
      </w:r>
      <w:r>
        <w:rPr>
          <w:rFonts w:ascii="Arial" w:hAnsi="Arial" w:cs="Arial"/>
          <w:sz w:val="24"/>
        </w:rPr>
        <w:t xml:space="preserve"> w hokeja</w:t>
      </w:r>
      <w:r w:rsidR="00E31192">
        <w:rPr>
          <w:rFonts w:ascii="Arial" w:hAnsi="Arial" w:cs="Arial"/>
          <w:sz w:val="24"/>
        </w:rPr>
        <w:t xml:space="preserve">. </w:t>
      </w:r>
    </w:p>
    <w:p w:rsidR="001E5942" w:rsidRDefault="00E31192" w:rsidP="00153D95">
      <w:pPr>
        <w:spacing w:line="360" w:lineRule="auto"/>
        <w:ind w:firstLine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Jest to wyjątkowy obiekt ze względu drewnianą konstrukcję </w:t>
      </w:r>
      <w:r w:rsidR="008475BE">
        <w:rPr>
          <w:rFonts w:ascii="Arial" w:hAnsi="Arial" w:cs="Arial"/>
          <w:sz w:val="24"/>
        </w:rPr>
        <w:t xml:space="preserve">dachu </w:t>
      </w:r>
      <w:r>
        <w:rPr>
          <w:rFonts w:ascii="Arial" w:hAnsi="Arial" w:cs="Arial"/>
          <w:sz w:val="24"/>
        </w:rPr>
        <w:t xml:space="preserve">i </w:t>
      </w:r>
      <w:r w:rsidR="001E5942">
        <w:rPr>
          <w:rFonts w:ascii="Arial" w:hAnsi="Arial" w:cs="Arial"/>
          <w:sz w:val="24"/>
        </w:rPr>
        <w:t>wielkość :</w:t>
      </w:r>
    </w:p>
    <w:p w:rsidR="001E5942" w:rsidRDefault="00E31192" w:rsidP="001E5942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</w:rPr>
      </w:pPr>
      <w:r w:rsidRPr="001E5942">
        <w:rPr>
          <w:rFonts w:ascii="Arial" w:hAnsi="Arial" w:cs="Arial"/>
          <w:sz w:val="24"/>
        </w:rPr>
        <w:t>rozpiętość</w:t>
      </w:r>
      <w:r w:rsidR="001E5942" w:rsidRPr="001E5942">
        <w:rPr>
          <w:rFonts w:ascii="Arial" w:hAnsi="Arial" w:cs="Arial"/>
          <w:sz w:val="24"/>
        </w:rPr>
        <w:t xml:space="preserve"> dachu</w:t>
      </w:r>
      <w:r w:rsidRPr="001E5942">
        <w:rPr>
          <w:rFonts w:ascii="Arial" w:hAnsi="Arial" w:cs="Arial"/>
          <w:sz w:val="24"/>
        </w:rPr>
        <w:t xml:space="preserve"> </w:t>
      </w:r>
      <w:r w:rsidR="001E5942">
        <w:rPr>
          <w:rFonts w:ascii="Arial" w:hAnsi="Arial" w:cs="Arial"/>
          <w:sz w:val="24"/>
        </w:rPr>
        <w:t>hali głównej</w:t>
      </w:r>
      <w:r w:rsidR="001E5942" w:rsidRPr="001E5942">
        <w:rPr>
          <w:rFonts w:ascii="Arial" w:hAnsi="Arial" w:cs="Arial"/>
          <w:sz w:val="24"/>
        </w:rPr>
        <w:t xml:space="preserve"> </w:t>
      </w:r>
      <w:r w:rsidRPr="001E5942">
        <w:rPr>
          <w:rFonts w:ascii="Arial" w:hAnsi="Arial" w:cs="Arial"/>
          <w:sz w:val="24"/>
        </w:rPr>
        <w:t xml:space="preserve">– 60 </w:t>
      </w:r>
      <w:r w:rsidR="001E5942">
        <w:rPr>
          <w:rFonts w:ascii="Arial" w:hAnsi="Arial" w:cs="Arial"/>
          <w:sz w:val="24"/>
        </w:rPr>
        <w:t>m</w:t>
      </w:r>
    </w:p>
    <w:p w:rsidR="001E5942" w:rsidRDefault="008475BE" w:rsidP="001E5942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</w:rPr>
      </w:pPr>
      <w:r w:rsidRPr="001E5942">
        <w:rPr>
          <w:rFonts w:ascii="Arial" w:hAnsi="Arial" w:cs="Arial"/>
          <w:sz w:val="24"/>
        </w:rPr>
        <w:t>wysokość</w:t>
      </w:r>
      <w:r w:rsidR="001E5942">
        <w:rPr>
          <w:rFonts w:ascii="Arial" w:hAnsi="Arial" w:cs="Arial"/>
          <w:sz w:val="24"/>
        </w:rPr>
        <w:t xml:space="preserve"> hali</w:t>
      </w:r>
      <w:r w:rsidRPr="001E5942">
        <w:rPr>
          <w:rFonts w:ascii="Arial" w:hAnsi="Arial" w:cs="Arial"/>
          <w:sz w:val="24"/>
        </w:rPr>
        <w:t xml:space="preserve"> </w:t>
      </w:r>
      <w:r w:rsidR="001E5942">
        <w:rPr>
          <w:rFonts w:ascii="Arial" w:hAnsi="Arial" w:cs="Arial"/>
          <w:sz w:val="24"/>
        </w:rPr>
        <w:t>głównej</w:t>
      </w:r>
      <w:r w:rsidR="001E5942" w:rsidRPr="001E5942">
        <w:rPr>
          <w:rFonts w:ascii="Arial" w:hAnsi="Arial" w:cs="Arial"/>
          <w:sz w:val="24"/>
        </w:rPr>
        <w:t xml:space="preserve"> </w:t>
      </w:r>
      <w:r w:rsidRPr="001E5942">
        <w:rPr>
          <w:rFonts w:ascii="Arial" w:hAnsi="Arial" w:cs="Arial"/>
          <w:sz w:val="24"/>
        </w:rPr>
        <w:t>– 15 m</w:t>
      </w:r>
    </w:p>
    <w:p w:rsidR="001E5942" w:rsidRDefault="001E5942" w:rsidP="001E5942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</w:rPr>
      </w:pPr>
      <w:r w:rsidRPr="001E5942">
        <w:rPr>
          <w:rFonts w:ascii="Arial" w:hAnsi="Arial" w:cs="Arial"/>
          <w:sz w:val="24"/>
        </w:rPr>
        <w:t>długość hali głównej -</w:t>
      </w:r>
      <w:r w:rsidR="008475BE" w:rsidRPr="001E5942">
        <w:rPr>
          <w:rFonts w:ascii="Arial" w:hAnsi="Arial" w:cs="Arial"/>
          <w:sz w:val="24"/>
        </w:rPr>
        <w:t xml:space="preserve"> 72 m</w:t>
      </w:r>
    </w:p>
    <w:p w:rsidR="001E5942" w:rsidRDefault="001E5942" w:rsidP="001E5942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powierzchnia</w:t>
      </w:r>
      <w:r w:rsidRPr="001E5942">
        <w:rPr>
          <w:rFonts w:ascii="Arial" w:hAnsi="Arial" w:cs="Arial"/>
          <w:sz w:val="24"/>
        </w:rPr>
        <w:t xml:space="preserve"> zabudowy</w:t>
      </w:r>
      <w:r>
        <w:rPr>
          <w:rFonts w:ascii="Arial" w:hAnsi="Arial" w:cs="Arial"/>
          <w:sz w:val="24"/>
        </w:rPr>
        <w:t xml:space="preserve"> – 3873 m2</w:t>
      </w:r>
    </w:p>
    <w:p w:rsidR="001E5942" w:rsidRDefault="001E5942" w:rsidP="001E5942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kubatura </w:t>
      </w:r>
      <w:r w:rsidR="008475BE" w:rsidRPr="001E5942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481890 m3</w:t>
      </w:r>
    </w:p>
    <w:p w:rsidR="00153D95" w:rsidRPr="001E5942" w:rsidRDefault="00E31192" w:rsidP="001E5942">
      <w:pPr>
        <w:spacing w:line="360" w:lineRule="auto"/>
        <w:jc w:val="both"/>
        <w:rPr>
          <w:rFonts w:ascii="Arial" w:hAnsi="Arial" w:cs="Arial"/>
          <w:sz w:val="24"/>
        </w:rPr>
      </w:pPr>
      <w:r w:rsidRPr="001E5942">
        <w:rPr>
          <w:rFonts w:ascii="Arial" w:hAnsi="Arial" w:cs="Arial"/>
          <w:sz w:val="24"/>
        </w:rPr>
        <w:t xml:space="preserve">Dźwigary łukowe z drewna klejonego </w:t>
      </w:r>
      <w:r w:rsidR="008475BE" w:rsidRPr="001E5942">
        <w:rPr>
          <w:rFonts w:ascii="Arial" w:hAnsi="Arial" w:cs="Arial"/>
          <w:sz w:val="24"/>
        </w:rPr>
        <w:t>przenikające z zewnątrz do środka hali tworzą wyjątkowo przyjazny klimat dla sportowo-rekreacyjnej funkcji obiektu.</w:t>
      </w:r>
    </w:p>
    <w:p w:rsidR="00104CE3" w:rsidRDefault="00104CE3" w:rsidP="009A67E6">
      <w:pPr>
        <w:spacing w:line="360" w:lineRule="auto"/>
        <w:ind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</w:rPr>
        <w:t>Choć o</w:t>
      </w:r>
      <w:r w:rsidR="008475BE">
        <w:rPr>
          <w:rFonts w:ascii="Arial" w:hAnsi="Arial" w:cs="Arial"/>
          <w:sz w:val="24"/>
        </w:rPr>
        <w:t>becnie</w:t>
      </w:r>
      <w:r w:rsidR="009A67E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nie</w:t>
      </w:r>
      <w:r w:rsidR="0059451D">
        <w:rPr>
          <w:rFonts w:ascii="Arial" w:hAnsi="Arial" w:cs="Arial"/>
          <w:sz w:val="24"/>
        </w:rPr>
        <w:t xml:space="preserve"> ma</w:t>
      </w:r>
      <w:r>
        <w:rPr>
          <w:rFonts w:ascii="Arial" w:hAnsi="Arial" w:cs="Arial"/>
          <w:sz w:val="24"/>
        </w:rPr>
        <w:t xml:space="preserve"> już sztucznego lodowiska, to dalszym ciągu jest to obiekt o  </w:t>
      </w:r>
      <w:r w:rsidRPr="008475BE">
        <w:rPr>
          <w:rFonts w:ascii="Arial" w:hAnsi="Arial" w:cs="Arial"/>
          <w:color w:val="000000"/>
          <w:sz w:val="24"/>
          <w:szCs w:val="24"/>
        </w:rPr>
        <w:t xml:space="preserve">sportowo </w:t>
      </w:r>
      <w:r>
        <w:rPr>
          <w:rFonts w:ascii="Arial" w:hAnsi="Arial" w:cs="Arial"/>
          <w:color w:val="000000"/>
          <w:sz w:val="24"/>
          <w:szCs w:val="24"/>
        </w:rPr>
        <w:t>–</w:t>
      </w:r>
      <w:r w:rsidRPr="008475BE">
        <w:rPr>
          <w:rFonts w:ascii="Arial" w:hAnsi="Arial" w:cs="Arial"/>
          <w:color w:val="000000"/>
          <w:sz w:val="24"/>
          <w:szCs w:val="24"/>
        </w:rPr>
        <w:t xml:space="preserve"> widowiskowym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8475BE" w:rsidRPr="008475BE">
        <w:rPr>
          <w:rFonts w:ascii="Arial" w:hAnsi="Arial" w:cs="Arial"/>
          <w:color w:val="000000"/>
          <w:sz w:val="24"/>
          <w:szCs w:val="24"/>
        </w:rPr>
        <w:t xml:space="preserve">przeznaczeniu </w:t>
      </w:r>
      <w:r>
        <w:rPr>
          <w:rFonts w:ascii="Arial" w:hAnsi="Arial" w:cs="Arial"/>
          <w:color w:val="000000"/>
          <w:sz w:val="24"/>
          <w:szCs w:val="24"/>
        </w:rPr>
        <w:t>z trybunami na ok. 1100 miejsc</w:t>
      </w:r>
      <w:r w:rsidR="008475BE" w:rsidRPr="008475BE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227D82" w:rsidRDefault="00104CE3" w:rsidP="00104CE3">
      <w:pPr>
        <w:spacing w:line="360" w:lineRule="auto"/>
        <w:ind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Hala ta jest największym tego typu obiektem w powiecie zgierskim i dlatego </w:t>
      </w:r>
      <w:r w:rsidR="00533986">
        <w:rPr>
          <w:rFonts w:ascii="Arial" w:hAnsi="Arial" w:cs="Arial"/>
          <w:color w:val="000000"/>
          <w:sz w:val="24"/>
          <w:szCs w:val="24"/>
        </w:rPr>
        <w:t xml:space="preserve">też </w:t>
      </w:r>
      <w:r>
        <w:rPr>
          <w:rFonts w:ascii="Arial" w:hAnsi="Arial" w:cs="Arial"/>
          <w:color w:val="000000"/>
          <w:sz w:val="24"/>
          <w:szCs w:val="24"/>
        </w:rPr>
        <w:t>jest miejscem organizacji</w:t>
      </w:r>
      <w:r w:rsidR="00227D82">
        <w:rPr>
          <w:rFonts w:ascii="Arial" w:hAnsi="Arial" w:cs="Arial"/>
          <w:color w:val="000000"/>
          <w:sz w:val="24"/>
          <w:szCs w:val="24"/>
        </w:rPr>
        <w:t xml:space="preserve"> wielu 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227D82">
        <w:rPr>
          <w:rFonts w:ascii="Arial" w:hAnsi="Arial" w:cs="Arial"/>
          <w:color w:val="000000"/>
          <w:sz w:val="24"/>
          <w:szCs w:val="24"/>
        </w:rPr>
        <w:t>imprez sportow</w:t>
      </w:r>
      <w:r w:rsidR="00533986">
        <w:rPr>
          <w:rFonts w:ascii="Arial" w:hAnsi="Arial" w:cs="Arial"/>
          <w:color w:val="000000"/>
          <w:sz w:val="24"/>
          <w:szCs w:val="24"/>
        </w:rPr>
        <w:t>o-rekreacyjnych</w:t>
      </w:r>
      <w:r w:rsidR="00227D82">
        <w:rPr>
          <w:rFonts w:ascii="Arial" w:hAnsi="Arial" w:cs="Arial"/>
          <w:color w:val="000000"/>
          <w:sz w:val="24"/>
          <w:szCs w:val="24"/>
        </w:rPr>
        <w:t xml:space="preserve"> na szczeblu powiatu, województwa , a nawet międzynarodowych.</w:t>
      </w:r>
    </w:p>
    <w:p w:rsidR="00533986" w:rsidRDefault="00227D82" w:rsidP="00104CE3">
      <w:pPr>
        <w:spacing w:line="360" w:lineRule="auto"/>
        <w:ind w:firstLine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Pomimo </w:t>
      </w:r>
      <w:r w:rsidR="00533986">
        <w:rPr>
          <w:rFonts w:ascii="Arial" w:hAnsi="Arial" w:cs="Arial"/>
          <w:color w:val="000000"/>
          <w:sz w:val="24"/>
          <w:szCs w:val="24"/>
        </w:rPr>
        <w:t xml:space="preserve">prowadzenia </w:t>
      </w:r>
      <w:r>
        <w:rPr>
          <w:rFonts w:ascii="Arial" w:hAnsi="Arial" w:cs="Arial"/>
          <w:color w:val="000000"/>
          <w:sz w:val="24"/>
          <w:szCs w:val="24"/>
        </w:rPr>
        <w:t>bieżących prac konserwacyjnych</w:t>
      </w:r>
      <w:r w:rsidR="00533986">
        <w:rPr>
          <w:rFonts w:ascii="Arial" w:hAnsi="Arial" w:cs="Arial"/>
          <w:color w:val="000000"/>
          <w:sz w:val="24"/>
          <w:szCs w:val="24"/>
        </w:rPr>
        <w:t xml:space="preserve">  </w:t>
      </w:r>
      <w:r>
        <w:rPr>
          <w:rFonts w:ascii="Arial" w:hAnsi="Arial" w:cs="Arial"/>
          <w:color w:val="000000"/>
          <w:sz w:val="24"/>
          <w:szCs w:val="24"/>
        </w:rPr>
        <w:t>stan</w:t>
      </w:r>
      <w:r w:rsidR="00533986">
        <w:rPr>
          <w:rFonts w:ascii="Arial" w:hAnsi="Arial" w:cs="Arial"/>
          <w:color w:val="000000"/>
          <w:sz w:val="24"/>
          <w:szCs w:val="24"/>
        </w:rPr>
        <w:t xml:space="preserve"> techniczny i estetyczny obiektu</w:t>
      </w:r>
      <w:r>
        <w:rPr>
          <w:rFonts w:ascii="Arial" w:hAnsi="Arial" w:cs="Arial"/>
          <w:color w:val="000000"/>
          <w:sz w:val="24"/>
          <w:szCs w:val="24"/>
        </w:rPr>
        <w:t xml:space="preserve"> wymaga gruntownej modernizacji</w:t>
      </w:r>
      <w:r w:rsidR="00B472EA">
        <w:rPr>
          <w:rFonts w:ascii="Arial" w:hAnsi="Arial" w:cs="Arial"/>
          <w:color w:val="000000"/>
          <w:sz w:val="24"/>
          <w:szCs w:val="24"/>
        </w:rPr>
        <w:t>, dotyczy to zwłaszcza wszystkich instalacji wewnętrznych oraz dostosowania pomieszczeń do obecnie obowiązujących wymogów.</w:t>
      </w:r>
    </w:p>
    <w:p w:rsidR="004B3D54" w:rsidRDefault="004B3D54">
      <w:pPr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br w:type="page"/>
      </w:r>
    </w:p>
    <w:p w:rsidR="00193798" w:rsidRPr="00D03054" w:rsidRDefault="00C13477" w:rsidP="00D03054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  <w:r w:rsidRPr="00C13477">
        <w:rPr>
          <w:rFonts w:ascii="Arial" w:hAnsi="Arial" w:cs="Arial"/>
          <w:b/>
          <w:color w:val="000000"/>
          <w:sz w:val="24"/>
          <w:szCs w:val="24"/>
        </w:rPr>
        <w:lastRenderedPageBreak/>
        <w:t>Stan projektowany</w:t>
      </w:r>
    </w:p>
    <w:p w:rsidR="00533986" w:rsidRPr="00533986" w:rsidRDefault="00C13477" w:rsidP="00C13477">
      <w:pPr>
        <w:spacing w:line="360" w:lineRule="auto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 xml:space="preserve">Prace dotyczące modernizacji obiektu </w:t>
      </w:r>
      <w:r w:rsidR="00267E60">
        <w:rPr>
          <w:rFonts w:ascii="Arial" w:hAnsi="Arial" w:cs="Arial"/>
          <w:color w:val="000000"/>
          <w:sz w:val="24"/>
          <w:szCs w:val="24"/>
          <w:u w:val="single"/>
        </w:rPr>
        <w:t xml:space="preserve"> podzielone </w:t>
      </w:r>
      <w:r w:rsidR="0059451D">
        <w:rPr>
          <w:rFonts w:ascii="Arial" w:hAnsi="Arial" w:cs="Arial"/>
          <w:color w:val="000000"/>
          <w:sz w:val="24"/>
          <w:szCs w:val="24"/>
          <w:u w:val="single"/>
        </w:rPr>
        <w:t>zostały</w:t>
      </w:r>
      <w:r w:rsidR="00533986" w:rsidRPr="00533986">
        <w:rPr>
          <w:rFonts w:ascii="Arial" w:hAnsi="Arial" w:cs="Arial"/>
          <w:color w:val="000000"/>
          <w:sz w:val="24"/>
          <w:szCs w:val="24"/>
          <w:u w:val="single"/>
        </w:rPr>
        <w:t xml:space="preserve"> na dwa etapy:</w:t>
      </w:r>
    </w:p>
    <w:p w:rsidR="00B472EA" w:rsidRPr="00B472EA" w:rsidRDefault="00857EAC" w:rsidP="00B472EA">
      <w:pPr>
        <w:pStyle w:val="Akapitzlist"/>
        <w:numPr>
          <w:ilvl w:val="1"/>
          <w:numId w:val="20"/>
        </w:numPr>
        <w:spacing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Modernizacja </w:t>
      </w:r>
      <w:r w:rsidR="005A61E9">
        <w:rPr>
          <w:rFonts w:ascii="Arial" w:hAnsi="Arial" w:cs="Arial"/>
          <w:sz w:val="24"/>
          <w:szCs w:val="24"/>
        </w:rPr>
        <w:t xml:space="preserve">zewnętrznych elementów obiektu </w:t>
      </w:r>
      <w:r w:rsidR="00B472EA">
        <w:rPr>
          <w:rFonts w:ascii="Arial" w:hAnsi="Arial" w:cs="Arial"/>
          <w:sz w:val="24"/>
          <w:szCs w:val="24"/>
        </w:rPr>
        <w:t>(ukończono styczeń 2017)</w:t>
      </w:r>
    </w:p>
    <w:p w:rsidR="00B472EA" w:rsidRPr="00B472EA" w:rsidRDefault="00B472EA" w:rsidP="00B472EA">
      <w:pPr>
        <w:pStyle w:val="Akapitzlist"/>
        <w:numPr>
          <w:ilvl w:val="1"/>
          <w:numId w:val="20"/>
        </w:num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B472EA">
        <w:rPr>
          <w:rFonts w:ascii="Arial" w:hAnsi="Arial" w:cs="Arial"/>
          <w:sz w:val="24"/>
          <w:szCs w:val="24"/>
        </w:rPr>
        <w:t>Przebudowa pomieszczeń i</w:t>
      </w:r>
      <w:r w:rsidR="00312342">
        <w:rPr>
          <w:rFonts w:ascii="Arial" w:hAnsi="Arial" w:cs="Arial"/>
          <w:sz w:val="24"/>
          <w:szCs w:val="24"/>
        </w:rPr>
        <w:t xml:space="preserve"> wymiana</w:t>
      </w:r>
      <w:r w:rsidRPr="00B472EA">
        <w:rPr>
          <w:rFonts w:ascii="Arial" w:hAnsi="Arial" w:cs="Arial"/>
          <w:sz w:val="24"/>
          <w:szCs w:val="24"/>
        </w:rPr>
        <w:t xml:space="preserve"> instalacji wewnętrznych istniejącej hali sportowej z wyłączeniem płyty boiska, trybun oraz galerii. Zagospodarowanie najbliższego otoczenia hali.</w:t>
      </w:r>
    </w:p>
    <w:p w:rsidR="0014098F" w:rsidRDefault="0014098F" w:rsidP="0014098F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267E60" w:rsidRDefault="00267E60" w:rsidP="00267E60">
      <w:pPr>
        <w:jc w:val="both"/>
        <w:rPr>
          <w:rFonts w:ascii="Arial" w:hAnsi="Arial" w:cs="Arial"/>
          <w:sz w:val="24"/>
          <w:szCs w:val="24"/>
        </w:rPr>
      </w:pPr>
    </w:p>
    <w:p w:rsidR="00A7421D" w:rsidRDefault="00267E60" w:rsidP="00267E60">
      <w:pPr>
        <w:jc w:val="both"/>
        <w:rPr>
          <w:rFonts w:ascii="Arial" w:hAnsi="Arial" w:cs="Arial"/>
          <w:b/>
          <w:sz w:val="24"/>
          <w:szCs w:val="24"/>
        </w:rPr>
      </w:pPr>
      <w:r w:rsidRPr="00267E60">
        <w:rPr>
          <w:rFonts w:ascii="Arial" w:hAnsi="Arial" w:cs="Arial"/>
          <w:b/>
          <w:sz w:val="24"/>
          <w:szCs w:val="24"/>
        </w:rPr>
        <w:t xml:space="preserve">N/n opracowanie dotyczy </w:t>
      </w:r>
      <w:r w:rsidR="0059451D">
        <w:rPr>
          <w:rFonts w:ascii="Arial" w:hAnsi="Arial" w:cs="Arial"/>
          <w:b/>
          <w:sz w:val="24"/>
          <w:szCs w:val="24"/>
        </w:rPr>
        <w:t>drugiego</w:t>
      </w:r>
      <w:r w:rsidRPr="00267E60">
        <w:rPr>
          <w:rFonts w:ascii="Arial" w:hAnsi="Arial" w:cs="Arial"/>
          <w:b/>
          <w:sz w:val="24"/>
          <w:szCs w:val="24"/>
        </w:rPr>
        <w:t xml:space="preserve"> etapu </w:t>
      </w:r>
      <w:r w:rsidR="00B416AA" w:rsidRPr="00267E60">
        <w:rPr>
          <w:rFonts w:ascii="Arial" w:hAnsi="Arial" w:cs="Arial"/>
          <w:b/>
          <w:sz w:val="24"/>
          <w:szCs w:val="24"/>
        </w:rPr>
        <w:t xml:space="preserve">w/w </w:t>
      </w:r>
      <w:r w:rsidR="00747DD0">
        <w:rPr>
          <w:rFonts w:ascii="Arial" w:hAnsi="Arial" w:cs="Arial"/>
          <w:b/>
          <w:sz w:val="24"/>
          <w:szCs w:val="24"/>
        </w:rPr>
        <w:t>przebudowy</w:t>
      </w:r>
      <w:r w:rsidRPr="00267E60">
        <w:rPr>
          <w:rFonts w:ascii="Arial" w:hAnsi="Arial" w:cs="Arial"/>
          <w:b/>
          <w:sz w:val="24"/>
          <w:szCs w:val="24"/>
        </w:rPr>
        <w:t xml:space="preserve"> obiektu</w:t>
      </w:r>
      <w:r w:rsidR="00A7421D">
        <w:rPr>
          <w:rFonts w:ascii="Arial" w:hAnsi="Arial" w:cs="Arial"/>
          <w:b/>
          <w:sz w:val="24"/>
          <w:szCs w:val="24"/>
        </w:rPr>
        <w:t>.</w:t>
      </w:r>
    </w:p>
    <w:p w:rsidR="00533986" w:rsidRDefault="00533986" w:rsidP="00193798">
      <w:pPr>
        <w:jc w:val="both"/>
        <w:rPr>
          <w:rFonts w:ascii="Arial" w:hAnsi="Arial" w:cs="Arial"/>
          <w:sz w:val="24"/>
          <w:szCs w:val="24"/>
        </w:rPr>
      </w:pPr>
    </w:p>
    <w:p w:rsidR="00D92078" w:rsidRDefault="00D92078" w:rsidP="00340A5C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W </w:t>
      </w:r>
      <w:r w:rsidR="00747DD0">
        <w:rPr>
          <w:rFonts w:ascii="Arial" w:hAnsi="Arial" w:cs="Arial"/>
          <w:sz w:val="24"/>
          <w:szCs w:val="24"/>
          <w:u w:val="single"/>
        </w:rPr>
        <w:t>jego zakres</w:t>
      </w:r>
      <w:r>
        <w:rPr>
          <w:rFonts w:ascii="Arial" w:hAnsi="Arial" w:cs="Arial"/>
          <w:sz w:val="24"/>
          <w:szCs w:val="24"/>
          <w:u w:val="single"/>
        </w:rPr>
        <w:t xml:space="preserve"> wchodzą:</w:t>
      </w:r>
    </w:p>
    <w:p w:rsidR="00D92078" w:rsidRDefault="00D92078" w:rsidP="00340A5C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:rsidR="00340A5C" w:rsidRPr="00747DD0" w:rsidRDefault="00A7421D" w:rsidP="00312342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747DD0">
        <w:rPr>
          <w:rFonts w:ascii="Arial" w:hAnsi="Arial" w:cs="Arial"/>
          <w:sz w:val="24"/>
          <w:szCs w:val="24"/>
          <w:u w:val="single"/>
        </w:rPr>
        <w:t>Przebudowa</w:t>
      </w:r>
      <w:r w:rsidR="00D92078" w:rsidRPr="00747DD0">
        <w:rPr>
          <w:rFonts w:ascii="Arial" w:hAnsi="Arial" w:cs="Arial"/>
          <w:sz w:val="24"/>
          <w:szCs w:val="24"/>
          <w:u w:val="single"/>
        </w:rPr>
        <w:t xml:space="preserve"> szatni i innych pomieszczeń towarzyszących</w:t>
      </w:r>
      <w:r w:rsidR="00312342" w:rsidRPr="00747DD0">
        <w:rPr>
          <w:rFonts w:ascii="Arial" w:hAnsi="Arial" w:cs="Arial"/>
          <w:sz w:val="24"/>
          <w:szCs w:val="24"/>
          <w:u w:val="single"/>
        </w:rPr>
        <w:t>, d</w:t>
      </w:r>
      <w:r w:rsidR="00D92078" w:rsidRPr="00747DD0">
        <w:rPr>
          <w:rFonts w:ascii="Arial" w:hAnsi="Arial" w:cs="Arial"/>
          <w:sz w:val="24"/>
          <w:szCs w:val="24"/>
          <w:u w:val="single"/>
        </w:rPr>
        <w:t>ostosowanie ich do aktualnie obowiązujących norm i przepisów:</w:t>
      </w:r>
    </w:p>
    <w:p w:rsidR="00A7421D" w:rsidRPr="00E53746" w:rsidRDefault="00286332" w:rsidP="00190427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</w:t>
      </w:r>
      <w:r w:rsidR="00A7421D" w:rsidRPr="00E53746">
        <w:rPr>
          <w:rFonts w:ascii="Arial" w:hAnsi="Arial" w:cs="Arial"/>
          <w:sz w:val="24"/>
          <w:szCs w:val="24"/>
        </w:rPr>
        <w:t>ozbiórka części ścianek działowych</w:t>
      </w:r>
      <w:r w:rsidR="00E53746">
        <w:rPr>
          <w:rFonts w:ascii="Arial" w:hAnsi="Arial" w:cs="Arial"/>
          <w:sz w:val="24"/>
          <w:szCs w:val="24"/>
        </w:rPr>
        <w:t xml:space="preserve">, </w:t>
      </w:r>
      <w:r w:rsidR="00A7421D" w:rsidRPr="00E53746">
        <w:rPr>
          <w:rFonts w:ascii="Arial" w:hAnsi="Arial" w:cs="Arial"/>
          <w:sz w:val="24"/>
          <w:szCs w:val="24"/>
        </w:rPr>
        <w:t>budowa nowych ścianek działowych</w:t>
      </w:r>
      <w:r w:rsidR="00B8327A">
        <w:rPr>
          <w:rFonts w:ascii="Arial" w:hAnsi="Arial" w:cs="Arial"/>
          <w:sz w:val="24"/>
          <w:szCs w:val="24"/>
        </w:rPr>
        <w:t xml:space="preserve"> </w:t>
      </w:r>
      <w:r w:rsidR="00EE6020" w:rsidRPr="00E53746">
        <w:rPr>
          <w:rFonts w:ascii="Arial" w:hAnsi="Arial" w:cs="Arial"/>
          <w:sz w:val="24"/>
          <w:szCs w:val="24"/>
        </w:rPr>
        <w:t>z wprowadzeniem nowych podziałów pomieszczeń</w:t>
      </w:r>
      <w:r w:rsidR="00EE6020">
        <w:rPr>
          <w:rFonts w:ascii="Arial" w:hAnsi="Arial" w:cs="Arial"/>
          <w:sz w:val="24"/>
          <w:szCs w:val="24"/>
        </w:rPr>
        <w:t xml:space="preserve">: </w:t>
      </w:r>
      <w:r w:rsidR="00EE6020" w:rsidRPr="00EE6020">
        <w:rPr>
          <w:rFonts w:ascii="Arial" w:hAnsi="Arial" w:cs="Arial"/>
          <w:sz w:val="24"/>
          <w:szCs w:val="24"/>
        </w:rPr>
        <w:t xml:space="preserve">w systemie suchej zabudowy z płyt GKB / GKBI  - grubość konstrukcji </w:t>
      </w:r>
      <w:r w:rsidR="00EE6020">
        <w:rPr>
          <w:rFonts w:ascii="Arial" w:hAnsi="Arial" w:cs="Arial"/>
          <w:sz w:val="24"/>
          <w:szCs w:val="24"/>
        </w:rPr>
        <w:t>7,5</w:t>
      </w:r>
      <w:r w:rsidR="00EE6020" w:rsidRPr="00EE6020">
        <w:rPr>
          <w:rFonts w:ascii="Arial" w:hAnsi="Arial" w:cs="Arial"/>
          <w:sz w:val="24"/>
          <w:szCs w:val="24"/>
        </w:rPr>
        <w:t xml:space="preserve"> cm  – (profile CW </w:t>
      </w:r>
      <w:r w:rsidR="00EE6020">
        <w:rPr>
          <w:rFonts w:ascii="Arial" w:hAnsi="Arial" w:cs="Arial"/>
          <w:sz w:val="24"/>
          <w:szCs w:val="24"/>
        </w:rPr>
        <w:t>75</w:t>
      </w:r>
      <w:r w:rsidR="00EE6020" w:rsidRPr="00EE6020">
        <w:rPr>
          <w:rFonts w:ascii="Arial" w:hAnsi="Arial" w:cs="Arial"/>
          <w:sz w:val="24"/>
          <w:szCs w:val="24"/>
        </w:rPr>
        <w:t xml:space="preserve"> i UW </w:t>
      </w:r>
      <w:r w:rsidR="00EE6020">
        <w:rPr>
          <w:rFonts w:ascii="Arial" w:hAnsi="Arial" w:cs="Arial"/>
          <w:sz w:val="24"/>
          <w:szCs w:val="24"/>
        </w:rPr>
        <w:t>75</w:t>
      </w:r>
      <w:r w:rsidR="00EE6020" w:rsidRPr="00EE6020">
        <w:rPr>
          <w:rFonts w:ascii="Arial" w:hAnsi="Arial" w:cs="Arial"/>
          <w:sz w:val="24"/>
          <w:szCs w:val="24"/>
        </w:rPr>
        <w:t xml:space="preserve"> z wykończeniem po</w:t>
      </w:r>
      <w:r w:rsidR="00EE6020">
        <w:rPr>
          <w:rFonts w:ascii="Arial" w:hAnsi="Arial" w:cs="Arial"/>
          <w:sz w:val="24"/>
          <w:szCs w:val="24"/>
        </w:rPr>
        <w:t>dwójn</w:t>
      </w:r>
      <w:r w:rsidR="00EE6020" w:rsidRPr="00EE6020">
        <w:rPr>
          <w:rFonts w:ascii="Arial" w:hAnsi="Arial" w:cs="Arial"/>
          <w:sz w:val="24"/>
          <w:szCs w:val="24"/>
        </w:rPr>
        <w:t xml:space="preserve">ą warstwą płyt </w:t>
      </w:r>
      <w:proofErr w:type="spellStart"/>
      <w:r w:rsidR="00EE6020" w:rsidRPr="00EE6020">
        <w:rPr>
          <w:rFonts w:ascii="Arial" w:hAnsi="Arial" w:cs="Arial"/>
          <w:sz w:val="24"/>
          <w:szCs w:val="24"/>
        </w:rPr>
        <w:t>g-k</w:t>
      </w:r>
      <w:proofErr w:type="spellEnd"/>
      <w:r w:rsidR="00EE6020" w:rsidRPr="00EE6020">
        <w:rPr>
          <w:rFonts w:ascii="Arial" w:hAnsi="Arial" w:cs="Arial"/>
          <w:sz w:val="24"/>
          <w:szCs w:val="24"/>
        </w:rPr>
        <w:t>)</w:t>
      </w:r>
      <w:r w:rsidR="00EE6020">
        <w:rPr>
          <w:rFonts w:ascii="Arial" w:hAnsi="Arial" w:cs="Arial"/>
          <w:sz w:val="24"/>
          <w:szCs w:val="24"/>
        </w:rPr>
        <w:t>,</w:t>
      </w:r>
      <w:r w:rsidR="00EE6020" w:rsidRPr="00EE6020">
        <w:rPr>
          <w:rFonts w:ascii="Arial" w:hAnsi="Arial" w:cs="Arial"/>
          <w:sz w:val="24"/>
          <w:szCs w:val="24"/>
        </w:rPr>
        <w:t xml:space="preserve"> izolacja akustyczna: wełna mineralna do iz</w:t>
      </w:r>
      <w:r w:rsidR="00EE6020">
        <w:rPr>
          <w:rFonts w:ascii="Arial" w:hAnsi="Arial" w:cs="Arial"/>
          <w:sz w:val="24"/>
          <w:szCs w:val="24"/>
        </w:rPr>
        <w:t>olacji akustycz</w:t>
      </w:r>
      <w:r w:rsidR="003534DF">
        <w:rPr>
          <w:rFonts w:ascii="Arial" w:hAnsi="Arial" w:cs="Arial"/>
          <w:sz w:val="24"/>
          <w:szCs w:val="24"/>
        </w:rPr>
        <w:t xml:space="preserve">nej, gr. 75 </w:t>
      </w:r>
      <w:proofErr w:type="spellStart"/>
      <w:r w:rsidR="003534DF">
        <w:rPr>
          <w:rFonts w:ascii="Arial" w:hAnsi="Arial" w:cs="Arial"/>
          <w:sz w:val="24"/>
          <w:szCs w:val="24"/>
        </w:rPr>
        <w:t>mm</w:t>
      </w:r>
      <w:proofErr w:type="spellEnd"/>
      <w:r w:rsidR="003534DF">
        <w:rPr>
          <w:rFonts w:ascii="Arial" w:hAnsi="Arial" w:cs="Arial"/>
          <w:sz w:val="24"/>
          <w:szCs w:val="24"/>
        </w:rPr>
        <w:t>.</w:t>
      </w:r>
    </w:p>
    <w:p w:rsidR="00A7421D" w:rsidRDefault="00286332" w:rsidP="00190427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</w:t>
      </w:r>
      <w:r w:rsidR="00E53746">
        <w:rPr>
          <w:rFonts w:ascii="Arial" w:hAnsi="Arial" w:cs="Arial"/>
          <w:sz w:val="24"/>
          <w:szCs w:val="24"/>
        </w:rPr>
        <w:t>zolacja termiczna ścian oddzielających korytarz od obecnej płyty boiska</w:t>
      </w:r>
      <w:r w:rsidR="003534DF">
        <w:rPr>
          <w:rFonts w:ascii="Arial" w:hAnsi="Arial" w:cs="Arial"/>
          <w:sz w:val="24"/>
          <w:szCs w:val="24"/>
        </w:rPr>
        <w:t>.</w:t>
      </w:r>
    </w:p>
    <w:p w:rsidR="00E53746" w:rsidRDefault="00286332" w:rsidP="00190427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</w:t>
      </w:r>
      <w:r w:rsidR="00E53746">
        <w:rPr>
          <w:rFonts w:ascii="Arial" w:hAnsi="Arial" w:cs="Arial"/>
          <w:sz w:val="24"/>
          <w:szCs w:val="24"/>
        </w:rPr>
        <w:t xml:space="preserve">ałkowite skucie posadzek parteru (z wyłączeniem płyty boiska), wykonanie nowych warstw posadzkowych z uwzględnieniem ułożenia nowej powłoki </w:t>
      </w:r>
      <w:proofErr w:type="spellStart"/>
      <w:r w:rsidR="00E53746">
        <w:rPr>
          <w:rFonts w:ascii="Arial" w:hAnsi="Arial" w:cs="Arial"/>
          <w:sz w:val="24"/>
          <w:szCs w:val="24"/>
        </w:rPr>
        <w:t>hydroizolacyjnej</w:t>
      </w:r>
      <w:proofErr w:type="spellEnd"/>
      <w:r w:rsidR="00E53746">
        <w:rPr>
          <w:rFonts w:ascii="Arial" w:hAnsi="Arial" w:cs="Arial"/>
          <w:sz w:val="24"/>
          <w:szCs w:val="24"/>
        </w:rPr>
        <w:t xml:space="preserve"> oraz warstwy izolacji termicznej</w:t>
      </w:r>
      <w:r w:rsidR="003534DF">
        <w:rPr>
          <w:rFonts w:ascii="Arial" w:hAnsi="Arial" w:cs="Arial"/>
          <w:sz w:val="24"/>
          <w:szCs w:val="24"/>
        </w:rPr>
        <w:t>.</w:t>
      </w:r>
    </w:p>
    <w:p w:rsidR="00E53746" w:rsidRDefault="00286332" w:rsidP="00190427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</w:t>
      </w:r>
      <w:r w:rsidR="006656B7">
        <w:rPr>
          <w:rFonts w:ascii="Arial" w:hAnsi="Arial" w:cs="Arial"/>
          <w:sz w:val="24"/>
          <w:szCs w:val="24"/>
        </w:rPr>
        <w:t xml:space="preserve">ykonanie 4 sztuk nowych schodów z płyty boiska </w:t>
      </w:r>
      <w:r w:rsidR="004D2360">
        <w:rPr>
          <w:rFonts w:ascii="Arial" w:hAnsi="Arial" w:cs="Arial"/>
          <w:sz w:val="24"/>
          <w:szCs w:val="24"/>
        </w:rPr>
        <w:t xml:space="preserve">(ok. –0,07 m) </w:t>
      </w:r>
      <w:r w:rsidR="006656B7">
        <w:rPr>
          <w:rFonts w:ascii="Arial" w:hAnsi="Arial" w:cs="Arial"/>
          <w:sz w:val="24"/>
          <w:szCs w:val="24"/>
        </w:rPr>
        <w:t>na galerię/trybuny</w:t>
      </w:r>
      <w:r w:rsidR="003534DF">
        <w:rPr>
          <w:rFonts w:ascii="Arial" w:hAnsi="Arial" w:cs="Arial"/>
          <w:sz w:val="24"/>
          <w:szCs w:val="24"/>
        </w:rPr>
        <w:t xml:space="preserve"> (+3,83 m).</w:t>
      </w:r>
    </w:p>
    <w:p w:rsidR="006656B7" w:rsidRDefault="00286332" w:rsidP="00190427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</w:t>
      </w:r>
      <w:r w:rsidR="006656B7">
        <w:rPr>
          <w:rFonts w:ascii="Arial" w:hAnsi="Arial" w:cs="Arial"/>
          <w:sz w:val="24"/>
          <w:szCs w:val="24"/>
        </w:rPr>
        <w:t xml:space="preserve">ykonanie 2 sztuk schodów z poziomu </w:t>
      </w:r>
      <w:r w:rsidR="00312342">
        <w:rPr>
          <w:rFonts w:ascii="Arial" w:hAnsi="Arial" w:cs="Arial"/>
          <w:sz w:val="24"/>
          <w:szCs w:val="24"/>
        </w:rPr>
        <w:t xml:space="preserve">obniżonego parteru </w:t>
      </w:r>
      <w:r w:rsidR="004D2360">
        <w:rPr>
          <w:rFonts w:ascii="Arial" w:hAnsi="Arial" w:cs="Arial"/>
          <w:sz w:val="24"/>
          <w:szCs w:val="24"/>
        </w:rPr>
        <w:t xml:space="preserve">(-1,00 m) </w:t>
      </w:r>
      <w:r w:rsidR="006656B7">
        <w:rPr>
          <w:rFonts w:ascii="Arial" w:hAnsi="Arial" w:cs="Arial"/>
          <w:sz w:val="24"/>
          <w:szCs w:val="24"/>
        </w:rPr>
        <w:t xml:space="preserve">na </w:t>
      </w:r>
      <w:r w:rsidR="004D2360">
        <w:rPr>
          <w:rFonts w:ascii="Arial" w:hAnsi="Arial" w:cs="Arial"/>
          <w:sz w:val="24"/>
          <w:szCs w:val="24"/>
        </w:rPr>
        <w:t xml:space="preserve">poziom </w:t>
      </w:r>
      <w:r w:rsidR="00EE6020">
        <w:rPr>
          <w:rFonts w:ascii="Arial" w:hAnsi="Arial" w:cs="Arial"/>
          <w:sz w:val="24"/>
          <w:szCs w:val="24"/>
        </w:rPr>
        <w:t>płyty boiska (</w:t>
      </w:r>
      <w:r w:rsidR="004D2360">
        <w:rPr>
          <w:rFonts w:ascii="Arial" w:hAnsi="Arial" w:cs="Arial"/>
          <w:sz w:val="24"/>
          <w:szCs w:val="24"/>
        </w:rPr>
        <w:t>- 0,0</w:t>
      </w:r>
      <w:r w:rsidR="00EE6020">
        <w:rPr>
          <w:rFonts w:ascii="Arial" w:hAnsi="Arial" w:cs="Arial"/>
          <w:sz w:val="24"/>
          <w:szCs w:val="24"/>
        </w:rPr>
        <w:t>7</w:t>
      </w:r>
      <w:r w:rsidR="003534DF">
        <w:rPr>
          <w:rFonts w:ascii="Arial" w:hAnsi="Arial" w:cs="Arial"/>
          <w:sz w:val="24"/>
          <w:szCs w:val="24"/>
        </w:rPr>
        <w:t xml:space="preserve"> m).</w:t>
      </w:r>
    </w:p>
    <w:p w:rsidR="004D2360" w:rsidRDefault="00286332" w:rsidP="00190427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</w:t>
      </w:r>
      <w:r w:rsidR="004D2360">
        <w:rPr>
          <w:rFonts w:ascii="Arial" w:hAnsi="Arial" w:cs="Arial"/>
          <w:sz w:val="24"/>
          <w:szCs w:val="24"/>
        </w:rPr>
        <w:t>ykonanie no</w:t>
      </w:r>
      <w:r w:rsidR="00EE6020">
        <w:rPr>
          <w:rFonts w:ascii="Arial" w:hAnsi="Arial" w:cs="Arial"/>
          <w:sz w:val="24"/>
          <w:szCs w:val="24"/>
        </w:rPr>
        <w:t xml:space="preserve">wego stropu w poziomie płyty boiska </w:t>
      </w:r>
      <w:r w:rsidR="004D2360">
        <w:rPr>
          <w:rFonts w:ascii="Arial" w:hAnsi="Arial" w:cs="Arial"/>
          <w:sz w:val="24"/>
          <w:szCs w:val="24"/>
        </w:rPr>
        <w:t>(-0,0</w:t>
      </w:r>
      <w:r w:rsidR="00EE6020">
        <w:rPr>
          <w:rFonts w:ascii="Arial" w:hAnsi="Arial" w:cs="Arial"/>
          <w:sz w:val="24"/>
          <w:szCs w:val="24"/>
        </w:rPr>
        <w:t>7</w:t>
      </w:r>
      <w:r w:rsidR="004D2360">
        <w:rPr>
          <w:rFonts w:ascii="Arial" w:hAnsi="Arial" w:cs="Arial"/>
          <w:sz w:val="24"/>
          <w:szCs w:val="24"/>
        </w:rPr>
        <w:t xml:space="preserve"> m), nad częścią </w:t>
      </w:r>
      <w:r w:rsidR="00312342">
        <w:rPr>
          <w:rFonts w:ascii="Arial" w:hAnsi="Arial" w:cs="Arial"/>
          <w:sz w:val="24"/>
          <w:szCs w:val="24"/>
        </w:rPr>
        <w:t>obniżonego parteru</w:t>
      </w:r>
      <w:r w:rsidR="004D2360">
        <w:rPr>
          <w:rFonts w:ascii="Arial" w:hAnsi="Arial" w:cs="Arial"/>
          <w:sz w:val="24"/>
          <w:szCs w:val="24"/>
        </w:rPr>
        <w:t>,</w:t>
      </w:r>
      <w:r w:rsidR="00EE6020">
        <w:rPr>
          <w:rFonts w:ascii="Arial" w:hAnsi="Arial" w:cs="Arial"/>
          <w:sz w:val="24"/>
          <w:szCs w:val="24"/>
        </w:rPr>
        <w:t xml:space="preserve"> wykonanie pochylni niwelujących różnicę między płytą boiska, a k</w:t>
      </w:r>
      <w:r w:rsidR="003534DF">
        <w:rPr>
          <w:rFonts w:ascii="Arial" w:hAnsi="Arial" w:cs="Arial"/>
          <w:sz w:val="24"/>
          <w:szCs w:val="24"/>
        </w:rPr>
        <w:t>orytarzem na poziomie +/-0,00 m.</w:t>
      </w:r>
    </w:p>
    <w:p w:rsidR="00CA7D88" w:rsidRPr="009C7C14" w:rsidRDefault="00286332" w:rsidP="00190427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</w:t>
      </w:r>
      <w:r w:rsidR="00CA7D88">
        <w:rPr>
          <w:rFonts w:ascii="Arial" w:hAnsi="Arial" w:cs="Arial"/>
          <w:sz w:val="24"/>
          <w:szCs w:val="24"/>
        </w:rPr>
        <w:t>ozbiórka schodów w ‘małym łuku’ od strony południowo-zachodniej, wykonanie nowego stropu w miejscu w/w schodów oraz szybu</w:t>
      </w:r>
      <w:r>
        <w:rPr>
          <w:rFonts w:ascii="Arial" w:hAnsi="Arial" w:cs="Arial"/>
          <w:sz w:val="24"/>
          <w:szCs w:val="24"/>
        </w:rPr>
        <w:t xml:space="preserve"> pierwotnie przewidzianego pod montaż wind</w:t>
      </w:r>
      <w:r w:rsidR="00CA7D88">
        <w:rPr>
          <w:rFonts w:ascii="Arial" w:hAnsi="Arial" w:cs="Arial"/>
          <w:sz w:val="24"/>
          <w:szCs w:val="24"/>
        </w:rPr>
        <w:t>.</w:t>
      </w:r>
    </w:p>
    <w:p w:rsidR="009C7C14" w:rsidRPr="00747DD0" w:rsidRDefault="004D2360" w:rsidP="00190427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747DD0">
        <w:rPr>
          <w:rFonts w:ascii="Arial" w:hAnsi="Arial" w:cs="Arial"/>
          <w:sz w:val="24"/>
          <w:szCs w:val="24"/>
          <w:u w:val="single"/>
        </w:rPr>
        <w:t>Wymiana instalacji wewnętrznych:</w:t>
      </w:r>
    </w:p>
    <w:p w:rsidR="009C7C14" w:rsidRDefault="00286332" w:rsidP="004D2360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</w:t>
      </w:r>
      <w:r w:rsidR="004D2360">
        <w:rPr>
          <w:rFonts w:ascii="Arial" w:hAnsi="Arial" w:cs="Arial"/>
          <w:sz w:val="24"/>
          <w:szCs w:val="24"/>
        </w:rPr>
        <w:t>emontaż wszystkich istniejących</w:t>
      </w:r>
      <w:r w:rsidR="003F15AD">
        <w:rPr>
          <w:rFonts w:ascii="Arial" w:hAnsi="Arial" w:cs="Arial"/>
          <w:sz w:val="24"/>
          <w:szCs w:val="24"/>
        </w:rPr>
        <w:t xml:space="preserve"> elementów</w:t>
      </w:r>
      <w:r w:rsidR="004D2360">
        <w:rPr>
          <w:rFonts w:ascii="Arial" w:hAnsi="Arial" w:cs="Arial"/>
          <w:sz w:val="24"/>
          <w:szCs w:val="24"/>
        </w:rPr>
        <w:t xml:space="preserve"> in</w:t>
      </w:r>
      <w:r w:rsidR="003F15AD">
        <w:rPr>
          <w:rFonts w:ascii="Arial" w:hAnsi="Arial" w:cs="Arial"/>
          <w:sz w:val="24"/>
          <w:szCs w:val="24"/>
        </w:rPr>
        <w:t>stalacji z wyłączeniem urządzeń nawiewu mecha</w:t>
      </w:r>
      <w:r w:rsidR="003534DF">
        <w:rPr>
          <w:rFonts w:ascii="Arial" w:hAnsi="Arial" w:cs="Arial"/>
          <w:sz w:val="24"/>
          <w:szCs w:val="24"/>
        </w:rPr>
        <w:t>nicznego centralnego ogrzewania.</w:t>
      </w:r>
    </w:p>
    <w:p w:rsidR="003F15AD" w:rsidRDefault="00286332" w:rsidP="004D2360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W</w:t>
      </w:r>
      <w:r w:rsidR="003F15AD">
        <w:rPr>
          <w:rFonts w:ascii="Arial" w:hAnsi="Arial" w:cs="Arial"/>
          <w:sz w:val="24"/>
          <w:szCs w:val="24"/>
        </w:rPr>
        <w:t>ykonanie nowej instalacji elektrycznej</w:t>
      </w:r>
      <w:r w:rsidR="003534DF">
        <w:rPr>
          <w:rFonts w:ascii="Arial" w:hAnsi="Arial" w:cs="Arial"/>
          <w:sz w:val="24"/>
          <w:szCs w:val="24"/>
        </w:rPr>
        <w:t>.</w:t>
      </w:r>
    </w:p>
    <w:p w:rsidR="003F15AD" w:rsidRDefault="00286332" w:rsidP="004D2360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</w:t>
      </w:r>
      <w:r w:rsidR="003F15AD">
        <w:rPr>
          <w:rFonts w:ascii="Arial" w:hAnsi="Arial" w:cs="Arial"/>
          <w:sz w:val="24"/>
          <w:szCs w:val="24"/>
        </w:rPr>
        <w:t>ykonanie nowej instalacji wodno-kanalizacyjnej</w:t>
      </w:r>
      <w:r w:rsidR="003534DF">
        <w:rPr>
          <w:rFonts w:ascii="Arial" w:hAnsi="Arial" w:cs="Arial"/>
          <w:sz w:val="24"/>
          <w:szCs w:val="24"/>
        </w:rPr>
        <w:t>.</w:t>
      </w:r>
    </w:p>
    <w:p w:rsidR="003F15AD" w:rsidRDefault="00286332" w:rsidP="004D2360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</w:t>
      </w:r>
      <w:r w:rsidR="003F15AD">
        <w:rPr>
          <w:rFonts w:ascii="Arial" w:hAnsi="Arial" w:cs="Arial"/>
          <w:sz w:val="24"/>
          <w:szCs w:val="24"/>
        </w:rPr>
        <w:t>ykonanie nowej instalacji centralnego ogrzewania</w:t>
      </w:r>
      <w:r w:rsidR="003534DF">
        <w:rPr>
          <w:rFonts w:ascii="Arial" w:hAnsi="Arial" w:cs="Arial"/>
          <w:sz w:val="24"/>
          <w:szCs w:val="24"/>
        </w:rPr>
        <w:t>.</w:t>
      </w:r>
    </w:p>
    <w:p w:rsidR="003F15AD" w:rsidRDefault="00286332" w:rsidP="004D2360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</w:t>
      </w:r>
      <w:r w:rsidR="003F15AD">
        <w:rPr>
          <w:rFonts w:ascii="Arial" w:hAnsi="Arial" w:cs="Arial"/>
          <w:sz w:val="24"/>
          <w:szCs w:val="24"/>
        </w:rPr>
        <w:t xml:space="preserve">ykonanie nowej instalacji wentylacji mechanicznej dla wszystkich pomieszczeń z wyłączeniem płyty boiska (wentylacja </w:t>
      </w:r>
      <w:r w:rsidR="00312342">
        <w:rPr>
          <w:rFonts w:ascii="Arial" w:hAnsi="Arial" w:cs="Arial"/>
          <w:sz w:val="24"/>
          <w:szCs w:val="24"/>
        </w:rPr>
        <w:t>płyty</w:t>
      </w:r>
      <w:r w:rsidR="003F15AD">
        <w:rPr>
          <w:rFonts w:ascii="Arial" w:hAnsi="Arial" w:cs="Arial"/>
          <w:sz w:val="24"/>
          <w:szCs w:val="24"/>
        </w:rPr>
        <w:t xml:space="preserve"> przewidziana w kolejnym etapie) wraz z zamontowaniem odpowiednich centrali wentylacyjnych</w:t>
      </w:r>
      <w:r w:rsidR="003534DF">
        <w:rPr>
          <w:rFonts w:ascii="Arial" w:hAnsi="Arial" w:cs="Arial"/>
          <w:sz w:val="24"/>
          <w:szCs w:val="24"/>
        </w:rPr>
        <w:t>.</w:t>
      </w:r>
    </w:p>
    <w:p w:rsidR="004B3D54" w:rsidRPr="00747DD0" w:rsidRDefault="00747DD0" w:rsidP="009C7C14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W</w:t>
      </w:r>
      <w:r w:rsidR="003F15AD" w:rsidRPr="00747DD0">
        <w:rPr>
          <w:rFonts w:ascii="Arial" w:hAnsi="Arial" w:cs="Arial"/>
          <w:sz w:val="24"/>
          <w:szCs w:val="24"/>
          <w:u w:val="single"/>
        </w:rPr>
        <w:t>ykończenia</w:t>
      </w:r>
      <w:r w:rsidR="001B3E6C" w:rsidRPr="00747DD0">
        <w:rPr>
          <w:rFonts w:ascii="Arial" w:hAnsi="Arial" w:cs="Arial"/>
          <w:sz w:val="24"/>
          <w:szCs w:val="24"/>
          <w:u w:val="single"/>
        </w:rPr>
        <w:t xml:space="preserve"> wewnętrzne</w:t>
      </w:r>
    </w:p>
    <w:p w:rsidR="001B3E6C" w:rsidRDefault="00286332" w:rsidP="00ED61E8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</w:t>
      </w:r>
      <w:r w:rsidR="003F15AD" w:rsidRPr="001B3E6C">
        <w:rPr>
          <w:rFonts w:ascii="Arial" w:hAnsi="Arial" w:cs="Arial"/>
          <w:sz w:val="24"/>
          <w:szCs w:val="24"/>
        </w:rPr>
        <w:t xml:space="preserve">ykonanie </w:t>
      </w:r>
      <w:r w:rsidR="00B8327A">
        <w:rPr>
          <w:rFonts w:ascii="Arial" w:hAnsi="Arial" w:cs="Arial"/>
          <w:sz w:val="24"/>
          <w:szCs w:val="24"/>
        </w:rPr>
        <w:t>wykończenia powierzchni posadzek</w:t>
      </w:r>
      <w:r w:rsidR="001B3E6C" w:rsidRPr="001B3E6C">
        <w:rPr>
          <w:rFonts w:ascii="Arial" w:hAnsi="Arial" w:cs="Arial"/>
          <w:sz w:val="24"/>
          <w:szCs w:val="24"/>
        </w:rPr>
        <w:t>:</w:t>
      </w:r>
    </w:p>
    <w:p w:rsidR="00190427" w:rsidRDefault="00190427" w:rsidP="001B3E6C">
      <w:pPr>
        <w:pStyle w:val="Akapitzlist"/>
        <w:numPr>
          <w:ilvl w:val="2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ciągach komunikacyjnych, w szatniach </w:t>
      </w:r>
      <w:r w:rsidR="001B3E6C">
        <w:rPr>
          <w:rFonts w:ascii="Arial" w:hAnsi="Arial" w:cs="Arial"/>
          <w:sz w:val="24"/>
          <w:szCs w:val="24"/>
        </w:rPr>
        <w:t xml:space="preserve">i innych pomieszczeniach suchych położenie posadzki epoksydowej </w:t>
      </w:r>
      <w:r>
        <w:rPr>
          <w:rFonts w:ascii="Arial" w:hAnsi="Arial" w:cs="Arial"/>
          <w:sz w:val="24"/>
          <w:szCs w:val="24"/>
        </w:rPr>
        <w:t>z wskazaniem na antypoślizgową;</w:t>
      </w:r>
    </w:p>
    <w:p w:rsidR="001B3E6C" w:rsidRDefault="001B3E6C" w:rsidP="001B3E6C">
      <w:pPr>
        <w:pStyle w:val="Akapitzlist"/>
        <w:numPr>
          <w:ilvl w:val="2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pomieszczeniach mokrych jak toalety i zaplecz</w:t>
      </w:r>
      <w:r w:rsidR="00286332">
        <w:rPr>
          <w:rFonts w:ascii="Arial" w:hAnsi="Arial" w:cs="Arial"/>
          <w:sz w:val="24"/>
          <w:szCs w:val="24"/>
        </w:rPr>
        <w:t>a</w:t>
      </w:r>
      <w:r w:rsidR="003534DF">
        <w:rPr>
          <w:rFonts w:ascii="Arial" w:hAnsi="Arial" w:cs="Arial"/>
          <w:sz w:val="24"/>
          <w:szCs w:val="24"/>
        </w:rPr>
        <w:t xml:space="preserve"> sanitarne wykończenie gresem.</w:t>
      </w:r>
    </w:p>
    <w:p w:rsidR="00B8327A" w:rsidRDefault="00286332" w:rsidP="00B8327A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</w:t>
      </w:r>
      <w:r w:rsidR="00B8327A">
        <w:rPr>
          <w:rFonts w:ascii="Arial" w:hAnsi="Arial" w:cs="Arial"/>
          <w:sz w:val="24"/>
          <w:szCs w:val="24"/>
        </w:rPr>
        <w:t>ykonanie wykończenia powierzchni ścian i sufitów:</w:t>
      </w:r>
    </w:p>
    <w:p w:rsidR="00B8327A" w:rsidRPr="008A4575" w:rsidRDefault="00B8327A" w:rsidP="00B8327A">
      <w:pPr>
        <w:pStyle w:val="Akapitzlist"/>
        <w:numPr>
          <w:ilvl w:val="2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pomieszczeniach suchych: p</w:t>
      </w:r>
      <w:r w:rsidRPr="00B8327A">
        <w:rPr>
          <w:rFonts w:ascii="Arial" w:hAnsi="Arial"/>
          <w:sz w:val="24"/>
        </w:rPr>
        <w:t>łyty karton-gips na stelażu, łączenia szpachlowane gipsem i wzmocnione taśmą zbrojącą, opcjonalnie gips szpachlowy na całej powierzchni płyty, wykończony gładzią gipsową, malowanie farbą emulsyjną</w:t>
      </w:r>
      <w:r w:rsidR="003534DF">
        <w:rPr>
          <w:rFonts w:ascii="Arial" w:hAnsi="Arial"/>
          <w:sz w:val="24"/>
        </w:rPr>
        <w:t>;</w:t>
      </w:r>
    </w:p>
    <w:p w:rsidR="008A4575" w:rsidRPr="00286332" w:rsidRDefault="003534DF" w:rsidP="00286332">
      <w:pPr>
        <w:pStyle w:val="Akapitzlist"/>
        <w:numPr>
          <w:ilvl w:val="2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>w</w:t>
      </w:r>
      <w:r w:rsidR="00286332">
        <w:rPr>
          <w:rFonts w:ascii="Arial" w:hAnsi="Arial"/>
          <w:sz w:val="24"/>
        </w:rPr>
        <w:t>yjścia</w:t>
      </w:r>
      <w:r w:rsidR="008A4575">
        <w:rPr>
          <w:rFonts w:ascii="Arial" w:hAnsi="Arial"/>
          <w:sz w:val="24"/>
        </w:rPr>
        <w:t xml:space="preserve"> ewakuacyjnych na piętrze</w:t>
      </w:r>
      <w:r w:rsidR="00286332">
        <w:rPr>
          <w:rFonts w:ascii="Arial" w:hAnsi="Arial"/>
          <w:sz w:val="24"/>
        </w:rPr>
        <w:t>: wzmocnienie narożników, wykończenie</w:t>
      </w:r>
      <w:r w:rsidR="00286332" w:rsidRPr="00B8327A">
        <w:rPr>
          <w:rFonts w:ascii="Arial" w:hAnsi="Arial"/>
          <w:sz w:val="24"/>
        </w:rPr>
        <w:t xml:space="preserve"> gładzią gipsową, malowanie farbą emulsyjną</w:t>
      </w:r>
      <w:r>
        <w:rPr>
          <w:rFonts w:ascii="Arial" w:hAnsi="Arial"/>
          <w:sz w:val="24"/>
        </w:rPr>
        <w:t>;</w:t>
      </w:r>
    </w:p>
    <w:p w:rsidR="00B8327A" w:rsidRPr="00ED61E8" w:rsidRDefault="00B8327A" w:rsidP="00B8327A">
      <w:pPr>
        <w:pStyle w:val="Akapitzlist"/>
        <w:numPr>
          <w:ilvl w:val="2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B8327A">
        <w:rPr>
          <w:rFonts w:ascii="Arial" w:hAnsi="Arial"/>
          <w:sz w:val="24"/>
        </w:rPr>
        <w:t>w pomieszczeniach mokrych</w:t>
      </w:r>
      <w:r w:rsidR="00286332">
        <w:rPr>
          <w:rFonts w:ascii="Arial" w:hAnsi="Arial"/>
          <w:sz w:val="24"/>
        </w:rPr>
        <w:t>: wykończenie glazurą do wysokości 2 m</w:t>
      </w:r>
      <w:r w:rsidR="003534DF">
        <w:rPr>
          <w:rFonts w:ascii="Arial" w:hAnsi="Arial"/>
          <w:sz w:val="24"/>
        </w:rPr>
        <w:t>.</w:t>
      </w:r>
    </w:p>
    <w:p w:rsidR="00ED61E8" w:rsidRPr="00ED61E8" w:rsidRDefault="00286332" w:rsidP="00ED61E8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 xml:space="preserve"> W</w:t>
      </w:r>
      <w:r w:rsidR="008A4575">
        <w:rPr>
          <w:rFonts w:ascii="Arial" w:hAnsi="Arial"/>
          <w:sz w:val="24"/>
        </w:rPr>
        <w:t xml:space="preserve">ymiana i uzupełnienie stolarki drzwiowej </w:t>
      </w:r>
      <w:r w:rsidR="00ED61E8">
        <w:rPr>
          <w:rFonts w:ascii="Arial" w:hAnsi="Arial"/>
          <w:sz w:val="24"/>
        </w:rPr>
        <w:t>(wg rysunków)</w:t>
      </w:r>
      <w:r w:rsidR="003534DF">
        <w:rPr>
          <w:rFonts w:ascii="Arial" w:hAnsi="Arial"/>
          <w:sz w:val="24"/>
        </w:rPr>
        <w:t>.</w:t>
      </w:r>
    </w:p>
    <w:p w:rsidR="00ED61E8" w:rsidRPr="008921BC" w:rsidRDefault="00286332" w:rsidP="00ED61E8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 xml:space="preserve"> O</w:t>
      </w:r>
      <w:r w:rsidR="008921BC">
        <w:rPr>
          <w:rFonts w:ascii="Arial" w:hAnsi="Arial"/>
          <w:sz w:val="24"/>
        </w:rPr>
        <w:t>dnowienie</w:t>
      </w:r>
      <w:r w:rsidR="00ED61E8">
        <w:rPr>
          <w:rFonts w:ascii="Arial" w:hAnsi="Arial"/>
          <w:sz w:val="24"/>
        </w:rPr>
        <w:t xml:space="preserve"> barierek wewnętrznych</w:t>
      </w:r>
      <w:r w:rsidR="003534DF">
        <w:rPr>
          <w:rFonts w:ascii="Arial" w:hAnsi="Arial"/>
          <w:sz w:val="24"/>
        </w:rPr>
        <w:t>:</w:t>
      </w:r>
    </w:p>
    <w:p w:rsidR="008921BC" w:rsidRPr="008921BC" w:rsidRDefault="008921BC" w:rsidP="008921BC">
      <w:pPr>
        <w:pStyle w:val="Akapitzlist"/>
        <w:numPr>
          <w:ilvl w:val="2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 xml:space="preserve">oczyszczenie </w:t>
      </w:r>
      <w:r w:rsidRPr="008921BC">
        <w:rPr>
          <w:rFonts w:ascii="Arial" w:hAnsi="Arial"/>
          <w:sz w:val="24"/>
        </w:rPr>
        <w:t>i nałożenie powłok antyko</w:t>
      </w:r>
      <w:r w:rsidR="003534DF">
        <w:rPr>
          <w:rFonts w:ascii="Arial" w:hAnsi="Arial"/>
          <w:sz w:val="24"/>
        </w:rPr>
        <w:t>rozyjnych oraz nawierzchniowych;</w:t>
      </w:r>
    </w:p>
    <w:p w:rsidR="008921BC" w:rsidRPr="008921BC" w:rsidRDefault="008921BC" w:rsidP="008921BC">
      <w:pPr>
        <w:pStyle w:val="Akapitzlist"/>
        <w:numPr>
          <w:ilvl w:val="2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>wymiana wypełnienia przęseł z poliwęglanu na szkło hartowan</w:t>
      </w:r>
      <w:r w:rsidR="003534DF">
        <w:rPr>
          <w:rFonts w:ascii="Arial" w:hAnsi="Arial"/>
          <w:sz w:val="24"/>
        </w:rPr>
        <w:t>e, uzupełnienie pustych przęseł.</w:t>
      </w:r>
    </w:p>
    <w:p w:rsidR="0014098F" w:rsidRPr="00747DD0" w:rsidRDefault="00382794" w:rsidP="00B8327A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747DD0">
        <w:rPr>
          <w:rFonts w:ascii="Arial" w:hAnsi="Arial" w:cs="Arial"/>
          <w:sz w:val="24"/>
          <w:szCs w:val="24"/>
          <w:u w:val="single"/>
        </w:rPr>
        <w:t>Zapewnienie n</w:t>
      </w:r>
      <w:r w:rsidR="00B8327A" w:rsidRPr="00747DD0">
        <w:rPr>
          <w:rFonts w:ascii="Arial" w:hAnsi="Arial" w:cs="Arial"/>
          <w:sz w:val="24"/>
          <w:szCs w:val="24"/>
          <w:u w:val="single"/>
        </w:rPr>
        <w:t>owe</w:t>
      </w:r>
      <w:r w:rsidRPr="00747DD0">
        <w:rPr>
          <w:rFonts w:ascii="Arial" w:hAnsi="Arial" w:cs="Arial"/>
          <w:sz w:val="24"/>
          <w:szCs w:val="24"/>
          <w:u w:val="single"/>
        </w:rPr>
        <w:t>go</w:t>
      </w:r>
      <w:r w:rsidR="00B8327A" w:rsidRPr="00747DD0">
        <w:rPr>
          <w:rFonts w:ascii="Arial" w:hAnsi="Arial" w:cs="Arial"/>
          <w:sz w:val="24"/>
          <w:szCs w:val="24"/>
          <w:u w:val="single"/>
        </w:rPr>
        <w:t xml:space="preserve"> wyposażeni</w:t>
      </w:r>
      <w:r w:rsidRPr="00747DD0">
        <w:rPr>
          <w:rFonts w:ascii="Arial" w:hAnsi="Arial" w:cs="Arial"/>
          <w:sz w:val="24"/>
          <w:szCs w:val="24"/>
          <w:u w:val="single"/>
        </w:rPr>
        <w:t>a</w:t>
      </w:r>
      <w:r w:rsidR="00B8327A" w:rsidRPr="00747DD0">
        <w:rPr>
          <w:rFonts w:ascii="Arial" w:hAnsi="Arial" w:cs="Arial"/>
          <w:sz w:val="24"/>
          <w:szCs w:val="24"/>
          <w:u w:val="single"/>
        </w:rPr>
        <w:t>:</w:t>
      </w:r>
    </w:p>
    <w:p w:rsidR="00B8327A" w:rsidRDefault="00286332" w:rsidP="00B8327A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</w:t>
      </w:r>
      <w:r w:rsidR="00B8327A">
        <w:rPr>
          <w:rFonts w:ascii="Arial" w:hAnsi="Arial" w:cs="Arial"/>
          <w:sz w:val="24"/>
          <w:szCs w:val="24"/>
        </w:rPr>
        <w:t>anitarn</w:t>
      </w:r>
      <w:r w:rsidR="00382794">
        <w:rPr>
          <w:rFonts w:ascii="Arial" w:hAnsi="Arial" w:cs="Arial"/>
          <w:sz w:val="24"/>
          <w:szCs w:val="24"/>
        </w:rPr>
        <w:t>ego</w:t>
      </w:r>
      <w:r w:rsidR="00B8327A">
        <w:rPr>
          <w:rFonts w:ascii="Arial" w:hAnsi="Arial" w:cs="Arial"/>
          <w:sz w:val="24"/>
          <w:szCs w:val="24"/>
        </w:rPr>
        <w:t>:</w:t>
      </w:r>
    </w:p>
    <w:p w:rsidR="00B8327A" w:rsidRDefault="00B8327A" w:rsidP="00B8327A">
      <w:pPr>
        <w:pStyle w:val="Akapitzlist"/>
        <w:numPr>
          <w:ilvl w:val="2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ustępy (w tym dla niepełnosprawnych)</w:t>
      </w:r>
      <w:r w:rsidR="00286332">
        <w:rPr>
          <w:rFonts w:ascii="Arial" w:hAnsi="Arial" w:cs="Arial"/>
          <w:sz w:val="24"/>
          <w:szCs w:val="24"/>
        </w:rPr>
        <w:t>,</w:t>
      </w:r>
    </w:p>
    <w:p w:rsidR="00B8327A" w:rsidRDefault="00B8327A" w:rsidP="00B8327A">
      <w:pPr>
        <w:pStyle w:val="Akapitzlist"/>
        <w:numPr>
          <w:ilvl w:val="2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umywalki (w tym dla niepełnosprawnych</w:t>
      </w:r>
      <w:r w:rsidR="00286332">
        <w:rPr>
          <w:rFonts w:ascii="Arial" w:hAnsi="Arial" w:cs="Arial"/>
          <w:sz w:val="24"/>
          <w:szCs w:val="24"/>
        </w:rPr>
        <w:t>,</w:t>
      </w:r>
    </w:p>
    <w:p w:rsidR="00B8327A" w:rsidRDefault="00B8327A" w:rsidP="00B8327A">
      <w:pPr>
        <w:pStyle w:val="Akapitzlist"/>
        <w:numPr>
          <w:ilvl w:val="2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prysznice (w tym dla niepełnosprawnych)</w:t>
      </w:r>
      <w:r w:rsidR="00286332">
        <w:rPr>
          <w:rFonts w:ascii="Arial" w:hAnsi="Arial" w:cs="Arial"/>
          <w:sz w:val="24"/>
          <w:szCs w:val="24"/>
        </w:rPr>
        <w:t>,</w:t>
      </w:r>
    </w:p>
    <w:p w:rsidR="00B8327A" w:rsidRDefault="00B8327A" w:rsidP="00B8327A">
      <w:pPr>
        <w:pStyle w:val="Akapitzlist"/>
        <w:numPr>
          <w:ilvl w:val="2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lekkie ścianki systemowe odgradzające poszczególne ustępy oraz prysznice</w:t>
      </w:r>
      <w:r w:rsidR="003534DF">
        <w:rPr>
          <w:rFonts w:ascii="Arial" w:hAnsi="Arial" w:cs="Arial"/>
          <w:sz w:val="24"/>
          <w:szCs w:val="24"/>
        </w:rPr>
        <w:t>.</w:t>
      </w:r>
    </w:p>
    <w:p w:rsidR="00B8327A" w:rsidRDefault="00286332" w:rsidP="00B8327A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</w:t>
      </w:r>
      <w:r w:rsidR="00B8327A">
        <w:rPr>
          <w:rFonts w:ascii="Arial" w:hAnsi="Arial" w:cs="Arial"/>
          <w:sz w:val="24"/>
          <w:szCs w:val="24"/>
        </w:rPr>
        <w:t>zatni:</w:t>
      </w:r>
    </w:p>
    <w:p w:rsidR="00B8327A" w:rsidRDefault="00B8327A" w:rsidP="00B8327A">
      <w:pPr>
        <w:pStyle w:val="Akapitzlist"/>
        <w:numPr>
          <w:ilvl w:val="2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moduły szatniowe dla szatni drużynowych</w:t>
      </w:r>
      <w:r w:rsidR="00286332">
        <w:rPr>
          <w:rFonts w:ascii="Arial" w:hAnsi="Arial" w:cs="Arial"/>
          <w:sz w:val="24"/>
          <w:szCs w:val="24"/>
        </w:rPr>
        <w:t>,</w:t>
      </w:r>
    </w:p>
    <w:p w:rsidR="00B8327A" w:rsidRDefault="00B8327A" w:rsidP="00B8327A">
      <w:pPr>
        <w:pStyle w:val="Akapitzlist"/>
        <w:numPr>
          <w:ilvl w:val="2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spawane szafki szatniowe dla pozostałych szatni (w tym dla niepełnosprawnych)</w:t>
      </w:r>
      <w:r w:rsidR="003534DF">
        <w:rPr>
          <w:rFonts w:ascii="Arial" w:hAnsi="Arial" w:cs="Arial"/>
          <w:sz w:val="24"/>
          <w:szCs w:val="24"/>
        </w:rPr>
        <w:t>.</w:t>
      </w:r>
    </w:p>
    <w:p w:rsidR="00286332" w:rsidRDefault="003534DF" w:rsidP="003534DF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Nowe wykończenie i wyposażenie s</w:t>
      </w:r>
      <w:r w:rsidR="00B8327A">
        <w:rPr>
          <w:rFonts w:ascii="Arial" w:hAnsi="Arial" w:cs="Arial"/>
          <w:sz w:val="24"/>
          <w:szCs w:val="24"/>
        </w:rPr>
        <w:t>auny</w:t>
      </w:r>
      <w:r>
        <w:rPr>
          <w:rFonts w:ascii="Arial" w:hAnsi="Arial" w:cs="Arial"/>
          <w:sz w:val="24"/>
          <w:szCs w:val="24"/>
        </w:rPr>
        <w:t>.</w:t>
      </w:r>
    </w:p>
    <w:p w:rsidR="00382794" w:rsidRPr="00747DD0" w:rsidRDefault="00382794" w:rsidP="00382794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747DD0">
        <w:rPr>
          <w:rFonts w:ascii="Arial" w:hAnsi="Arial" w:cs="Arial"/>
          <w:sz w:val="24"/>
          <w:szCs w:val="24"/>
          <w:u w:val="single"/>
        </w:rPr>
        <w:t>Zagospodarowanie najbliższego otoczenia hali oraz pozostałe roboty zewnętrzne:</w:t>
      </w:r>
    </w:p>
    <w:p w:rsidR="00382794" w:rsidRDefault="003534DF" w:rsidP="00382794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</w:t>
      </w:r>
      <w:r w:rsidR="00382794">
        <w:rPr>
          <w:rFonts w:ascii="Arial" w:hAnsi="Arial" w:cs="Arial"/>
          <w:sz w:val="24"/>
          <w:szCs w:val="24"/>
        </w:rPr>
        <w:t>ykończenie przejść bocznych i przestrzeni przed halą kostką brukową</w:t>
      </w:r>
      <w:r>
        <w:rPr>
          <w:rFonts w:ascii="Arial" w:hAnsi="Arial" w:cs="Arial"/>
          <w:sz w:val="24"/>
          <w:szCs w:val="24"/>
        </w:rPr>
        <w:t>.</w:t>
      </w:r>
    </w:p>
    <w:p w:rsidR="00382794" w:rsidRDefault="003534DF" w:rsidP="00382794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</w:t>
      </w:r>
      <w:r w:rsidR="00382794">
        <w:rPr>
          <w:rFonts w:ascii="Arial" w:hAnsi="Arial" w:cs="Arial"/>
          <w:sz w:val="24"/>
          <w:szCs w:val="24"/>
        </w:rPr>
        <w:t>ykonanie muru oporowego od południowej strony hali zapobiegającego osypywaniu się gruntu</w:t>
      </w:r>
      <w:r>
        <w:rPr>
          <w:rFonts w:ascii="Arial" w:hAnsi="Arial" w:cs="Arial"/>
          <w:sz w:val="24"/>
          <w:szCs w:val="24"/>
        </w:rPr>
        <w:t>.</w:t>
      </w:r>
    </w:p>
    <w:p w:rsidR="00382794" w:rsidRDefault="003534DF" w:rsidP="00382794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</w:t>
      </w:r>
      <w:r w:rsidR="00382794">
        <w:rPr>
          <w:rFonts w:ascii="Arial" w:hAnsi="Arial" w:cs="Arial"/>
          <w:sz w:val="24"/>
          <w:szCs w:val="24"/>
        </w:rPr>
        <w:t>ykonanie oświetlenia zewnętrznego</w:t>
      </w:r>
      <w:r>
        <w:rPr>
          <w:rFonts w:ascii="Arial" w:hAnsi="Arial" w:cs="Arial"/>
          <w:sz w:val="24"/>
          <w:szCs w:val="24"/>
        </w:rPr>
        <w:t>.</w:t>
      </w:r>
    </w:p>
    <w:p w:rsidR="00382794" w:rsidRDefault="003534DF" w:rsidP="00382794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</w:t>
      </w:r>
      <w:r w:rsidR="00382794">
        <w:rPr>
          <w:rFonts w:ascii="Arial" w:hAnsi="Arial" w:cs="Arial"/>
          <w:sz w:val="24"/>
          <w:szCs w:val="24"/>
        </w:rPr>
        <w:t>ykonanie zabezpieczenia budynku hali:</w:t>
      </w:r>
    </w:p>
    <w:p w:rsidR="00382794" w:rsidRDefault="00382794" w:rsidP="00382794">
      <w:pPr>
        <w:pStyle w:val="Akapitzlist"/>
        <w:numPr>
          <w:ilvl w:val="2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nieinwazyjna wizualnie siatka odgradzająca boczne ściany </w:t>
      </w:r>
      <w:r w:rsidR="003534DF">
        <w:rPr>
          <w:rFonts w:ascii="Arial" w:hAnsi="Arial" w:cs="Arial"/>
          <w:sz w:val="24"/>
          <w:szCs w:val="24"/>
        </w:rPr>
        <w:t>i wiązary, o wysokości około 1m;</w:t>
      </w:r>
    </w:p>
    <w:p w:rsidR="00382794" w:rsidRDefault="00382794" w:rsidP="00382794">
      <w:pPr>
        <w:pStyle w:val="Akapitzlist"/>
        <w:numPr>
          <w:ilvl w:val="2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słupki </w:t>
      </w:r>
      <w:r w:rsidR="00D85BDE">
        <w:rPr>
          <w:rFonts w:ascii="Arial" w:hAnsi="Arial" w:cs="Arial"/>
          <w:sz w:val="24"/>
          <w:szCs w:val="24"/>
        </w:rPr>
        <w:t xml:space="preserve">uniemożliwiające parkowanie samochodów bezpośrednio pod budynkiem </w:t>
      </w:r>
      <w:r w:rsidR="003534DF">
        <w:rPr>
          <w:rFonts w:ascii="Arial" w:hAnsi="Arial" w:cs="Arial"/>
          <w:sz w:val="24"/>
          <w:szCs w:val="24"/>
        </w:rPr>
        <w:t>od strony północnej.</w:t>
      </w:r>
    </w:p>
    <w:p w:rsidR="00382794" w:rsidRDefault="003534DF" w:rsidP="00382794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</w:t>
      </w:r>
      <w:r w:rsidR="00312342">
        <w:rPr>
          <w:rFonts w:ascii="Arial" w:hAnsi="Arial" w:cs="Arial"/>
          <w:sz w:val="24"/>
          <w:szCs w:val="24"/>
        </w:rPr>
        <w:t>ostosowanie obróbki wiązar</w:t>
      </w:r>
      <w:r w:rsidR="00382794">
        <w:rPr>
          <w:rFonts w:ascii="Arial" w:hAnsi="Arial" w:cs="Arial"/>
          <w:sz w:val="24"/>
          <w:szCs w:val="24"/>
        </w:rPr>
        <w:t xml:space="preserve">ów do wyglądu nowej elewacji </w:t>
      </w:r>
      <w:r w:rsidR="008E2E1F">
        <w:rPr>
          <w:rFonts w:ascii="Arial" w:hAnsi="Arial" w:cs="Arial"/>
          <w:sz w:val="24"/>
          <w:szCs w:val="24"/>
        </w:rPr>
        <w:t xml:space="preserve">panelowej </w:t>
      </w:r>
      <w:r w:rsidR="00382794">
        <w:rPr>
          <w:rFonts w:ascii="Arial" w:hAnsi="Arial" w:cs="Arial"/>
          <w:sz w:val="24"/>
          <w:szCs w:val="24"/>
        </w:rPr>
        <w:t>wykonanej w etapie 1:</w:t>
      </w:r>
    </w:p>
    <w:p w:rsidR="00382794" w:rsidRDefault="00382794" w:rsidP="00382794">
      <w:pPr>
        <w:pStyle w:val="Akapitzlist"/>
        <w:numPr>
          <w:ilvl w:val="2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wymiana blach osłaniających na dopasowane jakością i kol</w:t>
      </w:r>
      <w:r w:rsidR="003534DF">
        <w:rPr>
          <w:rFonts w:ascii="Arial" w:hAnsi="Arial" w:cs="Arial"/>
          <w:sz w:val="24"/>
          <w:szCs w:val="24"/>
        </w:rPr>
        <w:t>orystyką do paneli elewacyjnych;</w:t>
      </w:r>
    </w:p>
    <w:p w:rsidR="00382794" w:rsidRDefault="00382794" w:rsidP="00382794">
      <w:pPr>
        <w:pStyle w:val="Akapitzlist"/>
        <w:numPr>
          <w:ilvl w:val="2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wymiana obróbek blacharskich ukośnych i poziomych drewnianych belek konstrukcyjnych na dopasowane jakością i kol</w:t>
      </w:r>
      <w:r w:rsidR="003534DF">
        <w:rPr>
          <w:rFonts w:ascii="Arial" w:hAnsi="Arial" w:cs="Arial"/>
          <w:sz w:val="24"/>
          <w:szCs w:val="24"/>
        </w:rPr>
        <w:t>orystyką do paneli elewacyjnych;</w:t>
      </w:r>
    </w:p>
    <w:p w:rsidR="00382794" w:rsidRDefault="00382794" w:rsidP="00382794">
      <w:pPr>
        <w:pStyle w:val="Akapitzlist"/>
        <w:numPr>
          <w:ilvl w:val="2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odnowienie, zabezpieczenie przed rdzą i malowanie na odpowiednio dobrany kolor </w:t>
      </w:r>
      <w:proofErr w:type="spellStart"/>
      <w:r>
        <w:rPr>
          <w:rFonts w:ascii="Arial" w:hAnsi="Arial" w:cs="Arial"/>
          <w:sz w:val="24"/>
          <w:szCs w:val="24"/>
        </w:rPr>
        <w:t>podkonstrukcji</w:t>
      </w:r>
      <w:proofErr w:type="spellEnd"/>
      <w:r>
        <w:rPr>
          <w:rFonts w:ascii="Arial" w:hAnsi="Arial" w:cs="Arial"/>
          <w:sz w:val="24"/>
          <w:szCs w:val="24"/>
        </w:rPr>
        <w:t xml:space="preserve"> osłon oraz </w:t>
      </w:r>
      <w:r w:rsidR="008E2E1F">
        <w:rPr>
          <w:rFonts w:ascii="Arial" w:hAnsi="Arial" w:cs="Arial"/>
          <w:sz w:val="24"/>
          <w:szCs w:val="24"/>
        </w:rPr>
        <w:t>metalowyc</w:t>
      </w:r>
      <w:r w:rsidR="003534DF">
        <w:rPr>
          <w:rFonts w:ascii="Arial" w:hAnsi="Arial" w:cs="Arial"/>
          <w:sz w:val="24"/>
          <w:szCs w:val="24"/>
        </w:rPr>
        <w:t>h stóp wiązarów.</w:t>
      </w:r>
    </w:p>
    <w:p w:rsidR="008E2E1F" w:rsidRPr="00B8327A" w:rsidRDefault="003534DF" w:rsidP="008E2E1F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</w:t>
      </w:r>
      <w:r w:rsidR="008E2E1F">
        <w:rPr>
          <w:rFonts w:ascii="Arial" w:hAnsi="Arial" w:cs="Arial"/>
          <w:sz w:val="24"/>
          <w:szCs w:val="24"/>
        </w:rPr>
        <w:t xml:space="preserve">ykonanie </w:t>
      </w:r>
      <w:r w:rsidR="00B32FF4">
        <w:rPr>
          <w:rFonts w:ascii="Arial" w:hAnsi="Arial" w:cs="Arial"/>
          <w:sz w:val="24"/>
          <w:szCs w:val="24"/>
        </w:rPr>
        <w:t xml:space="preserve">przy dwóch wyjściach ewakuacyjnych </w:t>
      </w:r>
      <w:r w:rsidR="008E2E1F">
        <w:rPr>
          <w:rFonts w:ascii="Arial" w:hAnsi="Arial" w:cs="Arial"/>
          <w:sz w:val="24"/>
          <w:szCs w:val="24"/>
        </w:rPr>
        <w:t>pochylni niwelujących różnicę poziomów między wnętrzem</w:t>
      </w:r>
      <w:r w:rsidR="00A50128">
        <w:rPr>
          <w:rFonts w:ascii="Arial" w:hAnsi="Arial" w:cs="Arial"/>
          <w:sz w:val="24"/>
          <w:szCs w:val="24"/>
        </w:rPr>
        <w:t>,</w:t>
      </w:r>
      <w:r w:rsidR="008E2E1F">
        <w:rPr>
          <w:rFonts w:ascii="Arial" w:hAnsi="Arial" w:cs="Arial"/>
          <w:sz w:val="24"/>
          <w:szCs w:val="24"/>
        </w:rPr>
        <w:t xml:space="preserve"> a podestem zewnętrznym</w:t>
      </w:r>
      <w:r w:rsidR="00B32FF4">
        <w:rPr>
          <w:rFonts w:ascii="Arial" w:hAnsi="Arial" w:cs="Arial"/>
          <w:sz w:val="24"/>
          <w:szCs w:val="24"/>
        </w:rPr>
        <w:t xml:space="preserve"> schodów ewakuacyjnych.</w:t>
      </w:r>
    </w:p>
    <w:p w:rsidR="0014098F" w:rsidRDefault="0014098F" w:rsidP="00B579D8">
      <w:pPr>
        <w:spacing w:line="360" w:lineRule="auto"/>
        <w:rPr>
          <w:rFonts w:ascii="Arial" w:hAnsi="Arial" w:cs="Arial"/>
          <w:sz w:val="24"/>
          <w:szCs w:val="24"/>
        </w:rPr>
      </w:pPr>
    </w:p>
    <w:p w:rsidR="00E93D9B" w:rsidRDefault="00E93D9B" w:rsidP="00B579D8">
      <w:pPr>
        <w:spacing w:line="360" w:lineRule="auto"/>
        <w:rPr>
          <w:rFonts w:ascii="Arial" w:hAnsi="Arial" w:cs="Arial"/>
          <w:sz w:val="24"/>
          <w:szCs w:val="24"/>
        </w:rPr>
      </w:pPr>
    </w:p>
    <w:p w:rsidR="0014098F" w:rsidRDefault="0014098F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br w:type="page"/>
      </w:r>
    </w:p>
    <w:p w:rsidR="00B579D8" w:rsidRPr="00193798" w:rsidRDefault="00D43640" w:rsidP="00B579D8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 xml:space="preserve">Wyżej wymienione </w:t>
      </w:r>
      <w:r w:rsidR="00193798" w:rsidRPr="00193798">
        <w:rPr>
          <w:rFonts w:ascii="Arial" w:hAnsi="Arial" w:cs="Arial"/>
          <w:sz w:val="24"/>
          <w:szCs w:val="24"/>
          <w:u w:val="single"/>
        </w:rPr>
        <w:t xml:space="preserve">prace będą </w:t>
      </w:r>
      <w:r w:rsidR="003534DF">
        <w:rPr>
          <w:rFonts w:ascii="Arial" w:hAnsi="Arial" w:cs="Arial"/>
          <w:sz w:val="24"/>
          <w:szCs w:val="24"/>
          <w:u w:val="single"/>
        </w:rPr>
        <w:t xml:space="preserve">szczegółowo </w:t>
      </w:r>
      <w:r w:rsidR="00193798" w:rsidRPr="00193798">
        <w:rPr>
          <w:rFonts w:ascii="Arial" w:hAnsi="Arial" w:cs="Arial"/>
          <w:sz w:val="24"/>
          <w:szCs w:val="24"/>
          <w:u w:val="single"/>
        </w:rPr>
        <w:t>ujęte w</w:t>
      </w:r>
      <w:r>
        <w:rPr>
          <w:rFonts w:ascii="Arial" w:hAnsi="Arial" w:cs="Arial"/>
          <w:sz w:val="24"/>
          <w:szCs w:val="24"/>
          <w:u w:val="single"/>
        </w:rPr>
        <w:t xml:space="preserve"> osobnym opracowaniu projektowym -</w:t>
      </w:r>
      <w:r w:rsidR="00193798" w:rsidRPr="00193798">
        <w:rPr>
          <w:rFonts w:ascii="Arial" w:hAnsi="Arial" w:cs="Arial"/>
          <w:sz w:val="24"/>
          <w:szCs w:val="24"/>
          <w:u w:val="single"/>
        </w:rPr>
        <w:t xml:space="preserve"> projekcie wykonawczym. Będzie on obejmował:</w:t>
      </w:r>
    </w:p>
    <w:p w:rsidR="00B579D8" w:rsidRPr="00B416AA" w:rsidRDefault="00B579D8" w:rsidP="00B416AA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sz w:val="24"/>
          <w:szCs w:val="24"/>
        </w:rPr>
      </w:pPr>
      <w:r w:rsidRPr="00B416AA">
        <w:rPr>
          <w:rFonts w:ascii="Arial" w:hAnsi="Arial" w:cs="Arial"/>
          <w:sz w:val="24"/>
          <w:szCs w:val="24"/>
        </w:rPr>
        <w:t xml:space="preserve">Szczegóły </w:t>
      </w:r>
      <w:r w:rsidR="00193798" w:rsidRPr="00B416AA">
        <w:rPr>
          <w:rFonts w:ascii="Arial" w:hAnsi="Arial" w:cs="Arial"/>
          <w:sz w:val="24"/>
          <w:szCs w:val="24"/>
        </w:rPr>
        <w:t>przyjętych rozwiązań projektowych</w:t>
      </w:r>
    </w:p>
    <w:p w:rsidR="00193798" w:rsidRPr="00B416AA" w:rsidRDefault="00D43640" w:rsidP="00B416AA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sz w:val="24"/>
          <w:szCs w:val="24"/>
        </w:rPr>
      </w:pPr>
      <w:bookmarkStart w:id="0" w:name="_Toc312236975"/>
      <w:r>
        <w:rPr>
          <w:rFonts w:ascii="Arial" w:hAnsi="Arial" w:cs="Arial"/>
          <w:sz w:val="24"/>
          <w:szCs w:val="24"/>
        </w:rPr>
        <w:t>Specyfikację techniczną</w:t>
      </w:r>
      <w:r w:rsidR="00193798" w:rsidRPr="00B416AA">
        <w:rPr>
          <w:rFonts w:ascii="Arial" w:hAnsi="Arial" w:cs="Arial"/>
          <w:sz w:val="24"/>
          <w:szCs w:val="24"/>
        </w:rPr>
        <w:t xml:space="preserve"> wykonania</w:t>
      </w:r>
      <w:bookmarkStart w:id="1" w:name="_Toc312236976"/>
      <w:bookmarkEnd w:id="0"/>
      <w:r w:rsidR="00193798" w:rsidRPr="00B416AA">
        <w:rPr>
          <w:rFonts w:ascii="Arial" w:hAnsi="Arial" w:cs="Arial"/>
          <w:sz w:val="24"/>
          <w:szCs w:val="24"/>
        </w:rPr>
        <w:t xml:space="preserve"> i odbioru robót</w:t>
      </w:r>
      <w:bookmarkEnd w:id="1"/>
    </w:p>
    <w:p w:rsidR="00193798" w:rsidRPr="00B416AA" w:rsidRDefault="00193798" w:rsidP="00B416AA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sz w:val="24"/>
          <w:szCs w:val="24"/>
        </w:rPr>
      </w:pPr>
      <w:r w:rsidRPr="00B416AA">
        <w:rPr>
          <w:rFonts w:ascii="Arial" w:hAnsi="Arial" w:cs="Arial"/>
          <w:sz w:val="24"/>
          <w:szCs w:val="24"/>
        </w:rPr>
        <w:t xml:space="preserve">Kosztorys nakładczy i inwestorski </w:t>
      </w:r>
    </w:p>
    <w:p w:rsidR="00675CD5" w:rsidRPr="00B416AA" w:rsidRDefault="00193798" w:rsidP="00B416AA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sz w:val="24"/>
          <w:szCs w:val="24"/>
        </w:rPr>
      </w:pPr>
      <w:r w:rsidRPr="00B416AA">
        <w:rPr>
          <w:rFonts w:ascii="Arial" w:hAnsi="Arial" w:cs="Arial"/>
          <w:sz w:val="24"/>
          <w:szCs w:val="24"/>
        </w:rPr>
        <w:t>Inne dokumenty projektowe umożliwiające ogłoszenie przetargu na w/w roboty</w:t>
      </w:r>
    </w:p>
    <w:p w:rsidR="00D03054" w:rsidRDefault="00D03054" w:rsidP="00D03054">
      <w:pPr>
        <w:spacing w:line="360" w:lineRule="auto"/>
        <w:rPr>
          <w:rFonts w:ascii="Arial" w:hAnsi="Arial" w:cs="Arial"/>
          <w:sz w:val="24"/>
          <w:szCs w:val="24"/>
        </w:rPr>
      </w:pPr>
    </w:p>
    <w:p w:rsidR="0014098F" w:rsidRDefault="0014098F" w:rsidP="00D03054">
      <w:pPr>
        <w:spacing w:line="360" w:lineRule="auto"/>
        <w:rPr>
          <w:rFonts w:ascii="Arial" w:hAnsi="Arial" w:cs="Arial"/>
          <w:sz w:val="24"/>
          <w:szCs w:val="24"/>
        </w:rPr>
      </w:pPr>
    </w:p>
    <w:p w:rsidR="0014098F" w:rsidRDefault="0014098F" w:rsidP="00D03054">
      <w:pPr>
        <w:spacing w:line="360" w:lineRule="auto"/>
        <w:rPr>
          <w:rFonts w:ascii="Arial" w:hAnsi="Arial" w:cs="Arial"/>
          <w:sz w:val="24"/>
          <w:szCs w:val="24"/>
        </w:rPr>
      </w:pPr>
    </w:p>
    <w:p w:rsidR="0014098F" w:rsidRPr="00A217CB" w:rsidRDefault="0014098F" w:rsidP="00D03054">
      <w:pPr>
        <w:spacing w:line="360" w:lineRule="auto"/>
        <w:rPr>
          <w:rFonts w:ascii="Arial" w:hAnsi="Arial" w:cs="Arial"/>
          <w:sz w:val="24"/>
          <w:szCs w:val="24"/>
        </w:rPr>
      </w:pPr>
    </w:p>
    <w:p w:rsidR="00675CD5" w:rsidRPr="00A217CB" w:rsidRDefault="00675CD5" w:rsidP="00B670DB">
      <w:pPr>
        <w:autoSpaceDE w:val="0"/>
        <w:autoSpaceDN w:val="0"/>
        <w:adjustRightInd w:val="0"/>
        <w:ind w:left="4005"/>
        <w:jc w:val="both"/>
        <w:rPr>
          <w:rFonts w:ascii="Arial" w:hAnsi="Arial" w:cs="Arial"/>
          <w:sz w:val="24"/>
          <w:szCs w:val="24"/>
        </w:rPr>
      </w:pPr>
      <w:r w:rsidRPr="00A217CB">
        <w:rPr>
          <w:rFonts w:ascii="Arial" w:hAnsi="Arial" w:cs="Arial"/>
          <w:sz w:val="24"/>
          <w:szCs w:val="24"/>
        </w:rPr>
        <w:t xml:space="preserve">                            Opracował:</w:t>
      </w:r>
    </w:p>
    <w:p w:rsidR="000F7B18" w:rsidRPr="006A4E78" w:rsidRDefault="006A4E78" w:rsidP="006A4E78">
      <w:pPr>
        <w:autoSpaceDE w:val="0"/>
        <w:autoSpaceDN w:val="0"/>
        <w:adjustRightInd w:val="0"/>
        <w:ind w:left="4713" w:firstLine="2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mgr inż. arch. Janusz Patora</w:t>
      </w:r>
    </w:p>
    <w:sectPr w:rsidR="000F7B18" w:rsidRPr="006A4E78" w:rsidSect="008C3DE1">
      <w:headerReference w:type="even" r:id="rId9"/>
      <w:headerReference w:type="default" r:id="rId10"/>
      <w:footerReference w:type="even" r:id="rId11"/>
      <w:pgSz w:w="11906" w:h="16838"/>
      <w:pgMar w:top="851" w:right="992" w:bottom="1134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332" w:rsidRDefault="00286332">
      <w:r>
        <w:separator/>
      </w:r>
    </w:p>
  </w:endnote>
  <w:endnote w:type="continuationSeparator" w:id="1">
    <w:p w:rsidR="00286332" w:rsidRDefault="00286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332" w:rsidRDefault="00A77AE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8633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86332" w:rsidRDefault="0028633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332" w:rsidRDefault="00286332">
      <w:r>
        <w:separator/>
      </w:r>
    </w:p>
  </w:footnote>
  <w:footnote w:type="continuationSeparator" w:id="1">
    <w:p w:rsidR="00286332" w:rsidRDefault="00286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332" w:rsidRDefault="00A77AE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8633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8633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86332" w:rsidRDefault="0028633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332" w:rsidRDefault="00286332">
    <w:pPr>
      <w:pStyle w:val="Nagwek"/>
      <w:framePr w:wrap="around" w:vAnchor="text" w:hAnchor="margin" w:xAlign="center" w:y="1"/>
      <w:rPr>
        <w:rStyle w:val="Numerstrony"/>
      </w:rPr>
    </w:pPr>
  </w:p>
  <w:p w:rsidR="00286332" w:rsidRDefault="00286332">
    <w:pPr>
      <w:pStyle w:val="Nagwek"/>
      <w:rPr>
        <w:rStyle w:val="Numerstrony"/>
      </w:rPr>
    </w:pPr>
    <w:r>
      <w:rPr>
        <w:rStyle w:val="Numerstrony"/>
        <w:snapToGrid w:val="0"/>
      </w:rPr>
      <w:tab/>
    </w:r>
  </w:p>
  <w:p w:rsidR="00286332" w:rsidRDefault="00286332">
    <w:pPr>
      <w:pStyle w:val="Nagwek"/>
    </w:pPr>
  </w:p>
  <w:p w:rsidR="00286332" w:rsidRDefault="0028633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5"/>
    <w:lvl w:ilvl="0">
      <w:start w:val="3"/>
      <w:numFmt w:val="decimal"/>
      <w:suff w:val="nothing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17"/>
    <w:lvl w:ilvl="0">
      <w:start w:val="1"/>
      <w:numFmt w:val="bullet"/>
      <w:suff w:val="nothing"/>
      <w:lvlText w:val="-"/>
      <w:lvlJc w:val="left"/>
      <w:pPr>
        <w:ind w:left="1334" w:hanging="360"/>
      </w:pPr>
      <w:rPr>
        <w:rFonts w:ascii="Times New Roman" w:hAnsi="Times New Roman"/>
      </w:rPr>
    </w:lvl>
    <w:lvl w:ilvl="1">
      <w:start w:val="1"/>
      <w:numFmt w:val="decimal"/>
      <w:suff w:val="nothing"/>
      <w:lvlText w:val="%2."/>
      <w:lvlJc w:val="left"/>
      <w:pPr>
        <w:ind w:left="690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973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257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540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824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2107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391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674" w:hanging="283"/>
      </w:pPr>
      <w:rPr>
        <w:rFonts w:cs="Times New Roman"/>
      </w:rPr>
    </w:lvl>
  </w:abstractNum>
  <w:abstractNum w:abstractNumId="2">
    <w:nsid w:val="00000005"/>
    <w:multiLevelType w:val="multilevel"/>
    <w:tmpl w:val="00000005"/>
    <w:name w:val="WW8Num21"/>
    <w:lvl w:ilvl="0">
      <w:start w:val="1"/>
      <w:numFmt w:val="bullet"/>
      <w:suff w:val="nothing"/>
      <w:lvlText w:val="-"/>
      <w:lvlJc w:val="left"/>
      <w:pPr>
        <w:ind w:left="1211" w:hanging="360"/>
      </w:pPr>
      <w:rPr>
        <w:rFonts w:ascii="Times New Roman" w:hAnsi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3">
    <w:nsid w:val="09E252F5"/>
    <w:multiLevelType w:val="hybridMultilevel"/>
    <w:tmpl w:val="9ACE5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0076A6"/>
    <w:multiLevelType w:val="hybridMultilevel"/>
    <w:tmpl w:val="25E6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35AFE"/>
    <w:multiLevelType w:val="hybridMultilevel"/>
    <w:tmpl w:val="53D8DD1A"/>
    <w:lvl w:ilvl="0" w:tplc="2D1634E2">
      <w:numFmt w:val="bullet"/>
      <w:lvlText w:val="•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156E4B5F"/>
    <w:multiLevelType w:val="hybridMultilevel"/>
    <w:tmpl w:val="84A42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762ED0"/>
    <w:multiLevelType w:val="hybridMultilevel"/>
    <w:tmpl w:val="D81AFC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BACF5C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475"/>
        </w:tabs>
        <w:ind w:left="2475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915"/>
        </w:tabs>
        <w:ind w:left="3915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35"/>
        </w:tabs>
        <w:ind w:left="4635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075"/>
        </w:tabs>
        <w:ind w:left="6075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795"/>
        </w:tabs>
        <w:ind w:left="6795" w:hanging="360"/>
      </w:pPr>
      <w:rPr>
        <w:rFonts w:cs="Times New Roman"/>
      </w:rPr>
    </w:lvl>
  </w:abstractNum>
  <w:abstractNum w:abstractNumId="8">
    <w:nsid w:val="189968B4"/>
    <w:multiLevelType w:val="multilevel"/>
    <w:tmpl w:val="EF6803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A9D3F31"/>
    <w:multiLevelType w:val="hybridMultilevel"/>
    <w:tmpl w:val="0CE4D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53635A"/>
    <w:multiLevelType w:val="hybridMultilevel"/>
    <w:tmpl w:val="6F5A6E88"/>
    <w:lvl w:ilvl="0" w:tplc="B2C857AE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1">
    <w:nsid w:val="1E5F5B7B"/>
    <w:multiLevelType w:val="hybridMultilevel"/>
    <w:tmpl w:val="9DE015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27314484"/>
    <w:multiLevelType w:val="hybridMultilevel"/>
    <w:tmpl w:val="59DE2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892939"/>
    <w:multiLevelType w:val="multilevel"/>
    <w:tmpl w:val="F386E1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2DF13E6C"/>
    <w:multiLevelType w:val="singleLevel"/>
    <w:tmpl w:val="65B2FAC2"/>
    <w:lvl w:ilvl="0">
      <w:start w:val="2"/>
      <w:numFmt w:val="upperRoman"/>
      <w:pStyle w:val="Nagwek9"/>
      <w:lvlText w:val="%1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</w:abstractNum>
  <w:abstractNum w:abstractNumId="15">
    <w:nsid w:val="32314F7E"/>
    <w:multiLevelType w:val="hybridMultilevel"/>
    <w:tmpl w:val="DB421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C82ACC"/>
    <w:multiLevelType w:val="hybridMultilevel"/>
    <w:tmpl w:val="E0EC52B6"/>
    <w:lvl w:ilvl="0" w:tplc="2D1634E2">
      <w:numFmt w:val="bullet"/>
      <w:lvlText w:val="•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39326144"/>
    <w:multiLevelType w:val="hybridMultilevel"/>
    <w:tmpl w:val="9352217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A6C11DF"/>
    <w:multiLevelType w:val="hybridMultilevel"/>
    <w:tmpl w:val="96B87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8A12EE"/>
    <w:multiLevelType w:val="hybridMultilevel"/>
    <w:tmpl w:val="BE8EE674"/>
    <w:lvl w:ilvl="0" w:tplc="45CE7CC0">
      <w:start w:val="3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84248CD"/>
    <w:multiLevelType w:val="multilevel"/>
    <w:tmpl w:val="45100CB4"/>
    <w:lvl w:ilvl="0">
      <w:start w:val="1"/>
      <w:numFmt w:val="upperLetter"/>
      <w:pStyle w:val="Nagwek7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1"/>
      <w:numFmt w:val="lowerLetter"/>
      <w:lvlText w:val="%2."/>
      <w:lvlJc w:val="left"/>
      <w:pPr>
        <w:tabs>
          <w:tab w:val="num" w:pos="1224"/>
        </w:tabs>
        <w:ind w:left="1224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  <w:rPr>
        <w:rFonts w:cs="Times New Roman"/>
      </w:rPr>
    </w:lvl>
  </w:abstractNum>
  <w:abstractNum w:abstractNumId="21">
    <w:nsid w:val="59211187"/>
    <w:multiLevelType w:val="singleLevel"/>
    <w:tmpl w:val="45CE7CC0"/>
    <w:lvl w:ilvl="0">
      <w:start w:val="3"/>
      <w:numFmt w:val="bullet"/>
      <w:lvlText w:val="-"/>
      <w:lvlJc w:val="left"/>
      <w:pPr>
        <w:ind w:left="720" w:hanging="360"/>
      </w:pPr>
      <w:rPr>
        <w:rFonts w:hint="default"/>
      </w:rPr>
    </w:lvl>
  </w:abstractNum>
  <w:abstractNum w:abstractNumId="22">
    <w:nsid w:val="59735843"/>
    <w:multiLevelType w:val="hybridMultilevel"/>
    <w:tmpl w:val="8320D53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>
    <w:nsid w:val="65CE5668"/>
    <w:multiLevelType w:val="hybridMultilevel"/>
    <w:tmpl w:val="23E8F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5971D1"/>
    <w:multiLevelType w:val="hybridMultilevel"/>
    <w:tmpl w:val="42A63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3A2AF4"/>
    <w:multiLevelType w:val="hybridMultilevel"/>
    <w:tmpl w:val="FAAAD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E47D70"/>
    <w:multiLevelType w:val="hybridMultilevel"/>
    <w:tmpl w:val="0FD256D8"/>
    <w:lvl w:ilvl="0" w:tplc="F2E2583A">
      <w:start w:val="3"/>
      <w:numFmt w:val="bullet"/>
      <w:lvlText w:val="-"/>
      <w:lvlJc w:val="left"/>
      <w:pPr>
        <w:ind w:left="1428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F3338E5"/>
    <w:multiLevelType w:val="hybridMultilevel"/>
    <w:tmpl w:val="AD924F54"/>
    <w:lvl w:ilvl="0" w:tplc="45CE7CC0">
      <w:start w:val="3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0BB7E97"/>
    <w:multiLevelType w:val="hybridMultilevel"/>
    <w:tmpl w:val="0226EE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"/>
  </w:num>
  <w:num w:numId="4">
    <w:abstractNumId w:val="7"/>
  </w:num>
  <w:num w:numId="5">
    <w:abstractNumId w:val="27"/>
  </w:num>
  <w:num w:numId="6">
    <w:abstractNumId w:val="19"/>
  </w:num>
  <w:num w:numId="7">
    <w:abstractNumId w:val="11"/>
  </w:num>
  <w:num w:numId="8">
    <w:abstractNumId w:val="26"/>
  </w:num>
  <w:num w:numId="9">
    <w:abstractNumId w:val="6"/>
  </w:num>
  <w:num w:numId="10">
    <w:abstractNumId w:val="5"/>
  </w:num>
  <w:num w:numId="11">
    <w:abstractNumId w:val="16"/>
  </w:num>
  <w:num w:numId="12">
    <w:abstractNumId w:val="4"/>
  </w:num>
  <w:num w:numId="13">
    <w:abstractNumId w:val="9"/>
  </w:num>
  <w:num w:numId="14">
    <w:abstractNumId w:val="24"/>
  </w:num>
  <w:num w:numId="15">
    <w:abstractNumId w:val="12"/>
  </w:num>
  <w:num w:numId="16">
    <w:abstractNumId w:val="23"/>
  </w:num>
  <w:num w:numId="17">
    <w:abstractNumId w:val="15"/>
  </w:num>
  <w:num w:numId="18">
    <w:abstractNumId w:val="3"/>
  </w:num>
  <w:num w:numId="19">
    <w:abstractNumId w:val="28"/>
  </w:num>
  <w:num w:numId="20">
    <w:abstractNumId w:val="13"/>
  </w:num>
  <w:num w:numId="21">
    <w:abstractNumId w:val="25"/>
  </w:num>
  <w:num w:numId="22">
    <w:abstractNumId w:val="8"/>
  </w:num>
  <w:num w:numId="23">
    <w:abstractNumId w:val="22"/>
  </w:num>
  <w:num w:numId="24">
    <w:abstractNumId w:val="17"/>
  </w:num>
  <w:num w:numId="25">
    <w:abstractNumId w:val="18"/>
  </w:num>
  <w:num w:numId="26">
    <w:abstractNumId w:val="21"/>
  </w:num>
  <w:num w:numId="27">
    <w:abstractNumId w:val="10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229D"/>
    <w:rsid w:val="00000395"/>
    <w:rsid w:val="00000F9E"/>
    <w:rsid w:val="000036E3"/>
    <w:rsid w:val="00003DDC"/>
    <w:rsid w:val="0001005F"/>
    <w:rsid w:val="0001016F"/>
    <w:rsid w:val="00011AD0"/>
    <w:rsid w:val="00012588"/>
    <w:rsid w:val="00012644"/>
    <w:rsid w:val="00013801"/>
    <w:rsid w:val="00013F10"/>
    <w:rsid w:val="00014D50"/>
    <w:rsid w:val="000157C8"/>
    <w:rsid w:val="00016AE7"/>
    <w:rsid w:val="000206FA"/>
    <w:rsid w:val="00021765"/>
    <w:rsid w:val="000224EE"/>
    <w:rsid w:val="0002331C"/>
    <w:rsid w:val="0002411D"/>
    <w:rsid w:val="00024AA2"/>
    <w:rsid w:val="00024AF9"/>
    <w:rsid w:val="00024F16"/>
    <w:rsid w:val="0002514C"/>
    <w:rsid w:val="0002574F"/>
    <w:rsid w:val="00026583"/>
    <w:rsid w:val="000279E5"/>
    <w:rsid w:val="00027BA4"/>
    <w:rsid w:val="000303AB"/>
    <w:rsid w:val="0003146A"/>
    <w:rsid w:val="00032150"/>
    <w:rsid w:val="000327C7"/>
    <w:rsid w:val="00032AFA"/>
    <w:rsid w:val="000333DE"/>
    <w:rsid w:val="00033AA1"/>
    <w:rsid w:val="00034F58"/>
    <w:rsid w:val="0003590F"/>
    <w:rsid w:val="000376CA"/>
    <w:rsid w:val="00041973"/>
    <w:rsid w:val="00042318"/>
    <w:rsid w:val="000424AA"/>
    <w:rsid w:val="00043BB8"/>
    <w:rsid w:val="00043F3B"/>
    <w:rsid w:val="000467D5"/>
    <w:rsid w:val="00046BE1"/>
    <w:rsid w:val="00047CEE"/>
    <w:rsid w:val="00047D75"/>
    <w:rsid w:val="000559FD"/>
    <w:rsid w:val="000624E5"/>
    <w:rsid w:val="00062A8E"/>
    <w:rsid w:val="000634B6"/>
    <w:rsid w:val="00064F89"/>
    <w:rsid w:val="0006575F"/>
    <w:rsid w:val="00067262"/>
    <w:rsid w:val="00067366"/>
    <w:rsid w:val="00067EBB"/>
    <w:rsid w:val="00071AEE"/>
    <w:rsid w:val="00072720"/>
    <w:rsid w:val="000732FE"/>
    <w:rsid w:val="000734FE"/>
    <w:rsid w:val="00073EF5"/>
    <w:rsid w:val="000746B4"/>
    <w:rsid w:val="000746C3"/>
    <w:rsid w:val="00074B47"/>
    <w:rsid w:val="00076CB4"/>
    <w:rsid w:val="00076E96"/>
    <w:rsid w:val="000816FA"/>
    <w:rsid w:val="000829F9"/>
    <w:rsid w:val="00082A5C"/>
    <w:rsid w:val="000832A6"/>
    <w:rsid w:val="00083835"/>
    <w:rsid w:val="0008546E"/>
    <w:rsid w:val="00085AD6"/>
    <w:rsid w:val="00085FBA"/>
    <w:rsid w:val="000865E3"/>
    <w:rsid w:val="00093B42"/>
    <w:rsid w:val="000945CB"/>
    <w:rsid w:val="00094628"/>
    <w:rsid w:val="000A139E"/>
    <w:rsid w:val="000A1F5B"/>
    <w:rsid w:val="000A25D2"/>
    <w:rsid w:val="000A396E"/>
    <w:rsid w:val="000A6966"/>
    <w:rsid w:val="000A7450"/>
    <w:rsid w:val="000B0DA6"/>
    <w:rsid w:val="000B317F"/>
    <w:rsid w:val="000B34CF"/>
    <w:rsid w:val="000B3BCE"/>
    <w:rsid w:val="000B4A8C"/>
    <w:rsid w:val="000B4D11"/>
    <w:rsid w:val="000B5624"/>
    <w:rsid w:val="000B5C77"/>
    <w:rsid w:val="000B749B"/>
    <w:rsid w:val="000C03E4"/>
    <w:rsid w:val="000C1A3B"/>
    <w:rsid w:val="000C1CE6"/>
    <w:rsid w:val="000C285B"/>
    <w:rsid w:val="000C3D76"/>
    <w:rsid w:val="000C756D"/>
    <w:rsid w:val="000C77D0"/>
    <w:rsid w:val="000D02D2"/>
    <w:rsid w:val="000D09F7"/>
    <w:rsid w:val="000D0CFC"/>
    <w:rsid w:val="000D0D64"/>
    <w:rsid w:val="000D0F79"/>
    <w:rsid w:val="000D165F"/>
    <w:rsid w:val="000D1971"/>
    <w:rsid w:val="000D48FC"/>
    <w:rsid w:val="000D494E"/>
    <w:rsid w:val="000D5FCE"/>
    <w:rsid w:val="000E0708"/>
    <w:rsid w:val="000E07F1"/>
    <w:rsid w:val="000E0CD5"/>
    <w:rsid w:val="000E210D"/>
    <w:rsid w:val="000E49B4"/>
    <w:rsid w:val="000E4F01"/>
    <w:rsid w:val="000E5907"/>
    <w:rsid w:val="000E6216"/>
    <w:rsid w:val="000E6569"/>
    <w:rsid w:val="000E7BC2"/>
    <w:rsid w:val="000F005D"/>
    <w:rsid w:val="000F0087"/>
    <w:rsid w:val="000F2D1A"/>
    <w:rsid w:val="000F45A9"/>
    <w:rsid w:val="000F748C"/>
    <w:rsid w:val="000F78B0"/>
    <w:rsid w:val="000F7B18"/>
    <w:rsid w:val="001000C2"/>
    <w:rsid w:val="001007B2"/>
    <w:rsid w:val="001029A2"/>
    <w:rsid w:val="00102AC6"/>
    <w:rsid w:val="00104897"/>
    <w:rsid w:val="00104CE3"/>
    <w:rsid w:val="00106C3A"/>
    <w:rsid w:val="001075CF"/>
    <w:rsid w:val="001077B0"/>
    <w:rsid w:val="00113174"/>
    <w:rsid w:val="001156F2"/>
    <w:rsid w:val="00116010"/>
    <w:rsid w:val="0011668C"/>
    <w:rsid w:val="00120C2A"/>
    <w:rsid w:val="00121169"/>
    <w:rsid w:val="00121EE7"/>
    <w:rsid w:val="00123AEB"/>
    <w:rsid w:val="00124B0F"/>
    <w:rsid w:val="00125DF4"/>
    <w:rsid w:val="00126067"/>
    <w:rsid w:val="00126AE3"/>
    <w:rsid w:val="00126BCF"/>
    <w:rsid w:val="00127FB7"/>
    <w:rsid w:val="0013383C"/>
    <w:rsid w:val="00133AFB"/>
    <w:rsid w:val="00134AAE"/>
    <w:rsid w:val="0013618D"/>
    <w:rsid w:val="001368F4"/>
    <w:rsid w:val="001369A1"/>
    <w:rsid w:val="00137902"/>
    <w:rsid w:val="0014098F"/>
    <w:rsid w:val="001409F5"/>
    <w:rsid w:val="001416E8"/>
    <w:rsid w:val="00141716"/>
    <w:rsid w:val="001421F6"/>
    <w:rsid w:val="00143F01"/>
    <w:rsid w:val="001502D3"/>
    <w:rsid w:val="00150810"/>
    <w:rsid w:val="001511EB"/>
    <w:rsid w:val="00152DB8"/>
    <w:rsid w:val="00153D95"/>
    <w:rsid w:val="00155406"/>
    <w:rsid w:val="00155D29"/>
    <w:rsid w:val="00155F51"/>
    <w:rsid w:val="00156515"/>
    <w:rsid w:val="00156A54"/>
    <w:rsid w:val="00157471"/>
    <w:rsid w:val="0016070C"/>
    <w:rsid w:val="00160EA0"/>
    <w:rsid w:val="00161B04"/>
    <w:rsid w:val="00164B03"/>
    <w:rsid w:val="00167281"/>
    <w:rsid w:val="00167951"/>
    <w:rsid w:val="001714A6"/>
    <w:rsid w:val="0017205E"/>
    <w:rsid w:val="001746F2"/>
    <w:rsid w:val="0017480D"/>
    <w:rsid w:val="00174899"/>
    <w:rsid w:val="00174A5C"/>
    <w:rsid w:val="0017532A"/>
    <w:rsid w:val="001800B9"/>
    <w:rsid w:val="00180D45"/>
    <w:rsid w:val="001810E3"/>
    <w:rsid w:val="00181E79"/>
    <w:rsid w:val="001821D9"/>
    <w:rsid w:val="00184869"/>
    <w:rsid w:val="00185D8F"/>
    <w:rsid w:val="00190427"/>
    <w:rsid w:val="0019066C"/>
    <w:rsid w:val="00190BBE"/>
    <w:rsid w:val="00190DEE"/>
    <w:rsid w:val="001912E3"/>
    <w:rsid w:val="00193798"/>
    <w:rsid w:val="00193CAC"/>
    <w:rsid w:val="00193F24"/>
    <w:rsid w:val="0019453C"/>
    <w:rsid w:val="001955E5"/>
    <w:rsid w:val="00197637"/>
    <w:rsid w:val="001A01C1"/>
    <w:rsid w:val="001A0D3C"/>
    <w:rsid w:val="001A273C"/>
    <w:rsid w:val="001A3078"/>
    <w:rsid w:val="001A30BC"/>
    <w:rsid w:val="001A319D"/>
    <w:rsid w:val="001A7143"/>
    <w:rsid w:val="001A7260"/>
    <w:rsid w:val="001B0DD1"/>
    <w:rsid w:val="001B278B"/>
    <w:rsid w:val="001B3313"/>
    <w:rsid w:val="001B33AE"/>
    <w:rsid w:val="001B38F8"/>
    <w:rsid w:val="001B3B39"/>
    <w:rsid w:val="001B3E6C"/>
    <w:rsid w:val="001B4D02"/>
    <w:rsid w:val="001B550D"/>
    <w:rsid w:val="001B6E6A"/>
    <w:rsid w:val="001B7F2D"/>
    <w:rsid w:val="001C1826"/>
    <w:rsid w:val="001C1973"/>
    <w:rsid w:val="001C2EB1"/>
    <w:rsid w:val="001C4B89"/>
    <w:rsid w:val="001C577B"/>
    <w:rsid w:val="001C58ED"/>
    <w:rsid w:val="001D0622"/>
    <w:rsid w:val="001D0B65"/>
    <w:rsid w:val="001D287A"/>
    <w:rsid w:val="001D2A63"/>
    <w:rsid w:val="001D4304"/>
    <w:rsid w:val="001D68FC"/>
    <w:rsid w:val="001D7C66"/>
    <w:rsid w:val="001E062B"/>
    <w:rsid w:val="001E3AB9"/>
    <w:rsid w:val="001E3E74"/>
    <w:rsid w:val="001E429D"/>
    <w:rsid w:val="001E5942"/>
    <w:rsid w:val="001E5F03"/>
    <w:rsid w:val="001E6E47"/>
    <w:rsid w:val="001E736B"/>
    <w:rsid w:val="001F0626"/>
    <w:rsid w:val="001F11E8"/>
    <w:rsid w:val="001F1DC8"/>
    <w:rsid w:val="001F25B8"/>
    <w:rsid w:val="001F35D8"/>
    <w:rsid w:val="001F442D"/>
    <w:rsid w:val="001F471F"/>
    <w:rsid w:val="001F4EDA"/>
    <w:rsid w:val="001F64B4"/>
    <w:rsid w:val="001F7807"/>
    <w:rsid w:val="002000CA"/>
    <w:rsid w:val="0020029B"/>
    <w:rsid w:val="00201704"/>
    <w:rsid w:val="00201834"/>
    <w:rsid w:val="00202913"/>
    <w:rsid w:val="0020297F"/>
    <w:rsid w:val="00203294"/>
    <w:rsid w:val="002046C5"/>
    <w:rsid w:val="00204EAB"/>
    <w:rsid w:val="002121E1"/>
    <w:rsid w:val="002126BB"/>
    <w:rsid w:val="00213909"/>
    <w:rsid w:val="002161E8"/>
    <w:rsid w:val="00217947"/>
    <w:rsid w:val="00220B32"/>
    <w:rsid w:val="00220C7F"/>
    <w:rsid w:val="00222986"/>
    <w:rsid w:val="00222E8C"/>
    <w:rsid w:val="00223F67"/>
    <w:rsid w:val="002246BF"/>
    <w:rsid w:val="002249A8"/>
    <w:rsid w:val="0022624B"/>
    <w:rsid w:val="00226B8E"/>
    <w:rsid w:val="00227D82"/>
    <w:rsid w:val="00231AAF"/>
    <w:rsid w:val="00234371"/>
    <w:rsid w:val="00234B2E"/>
    <w:rsid w:val="0023738F"/>
    <w:rsid w:val="00241BB3"/>
    <w:rsid w:val="002434A2"/>
    <w:rsid w:val="00243C8A"/>
    <w:rsid w:val="00243FF5"/>
    <w:rsid w:val="002462E7"/>
    <w:rsid w:val="00246EAE"/>
    <w:rsid w:val="00251414"/>
    <w:rsid w:val="00251E5E"/>
    <w:rsid w:val="002528CA"/>
    <w:rsid w:val="00252E6E"/>
    <w:rsid w:val="00252FE0"/>
    <w:rsid w:val="0025355B"/>
    <w:rsid w:val="0025392C"/>
    <w:rsid w:val="00253A21"/>
    <w:rsid w:val="0025564E"/>
    <w:rsid w:val="00256AE7"/>
    <w:rsid w:val="002574E8"/>
    <w:rsid w:val="0025788B"/>
    <w:rsid w:val="002578DB"/>
    <w:rsid w:val="00260650"/>
    <w:rsid w:val="00260727"/>
    <w:rsid w:val="00260DE9"/>
    <w:rsid w:val="0026212F"/>
    <w:rsid w:val="0026256D"/>
    <w:rsid w:val="002647AF"/>
    <w:rsid w:val="00264BE2"/>
    <w:rsid w:val="00265467"/>
    <w:rsid w:val="00265ED2"/>
    <w:rsid w:val="00266CFF"/>
    <w:rsid w:val="00267E60"/>
    <w:rsid w:val="0027237D"/>
    <w:rsid w:val="00273720"/>
    <w:rsid w:val="00273D6E"/>
    <w:rsid w:val="0027413A"/>
    <w:rsid w:val="002745FC"/>
    <w:rsid w:val="00275AF1"/>
    <w:rsid w:val="0027629A"/>
    <w:rsid w:val="0027672E"/>
    <w:rsid w:val="0027688A"/>
    <w:rsid w:val="002821FA"/>
    <w:rsid w:val="00282D2D"/>
    <w:rsid w:val="00284547"/>
    <w:rsid w:val="00284693"/>
    <w:rsid w:val="00284DA0"/>
    <w:rsid w:val="00286332"/>
    <w:rsid w:val="00286C7A"/>
    <w:rsid w:val="00287779"/>
    <w:rsid w:val="00287DDC"/>
    <w:rsid w:val="00291969"/>
    <w:rsid w:val="00291C85"/>
    <w:rsid w:val="00292D0F"/>
    <w:rsid w:val="00292E95"/>
    <w:rsid w:val="002931AF"/>
    <w:rsid w:val="00293A88"/>
    <w:rsid w:val="00293CC6"/>
    <w:rsid w:val="002948E5"/>
    <w:rsid w:val="00295F92"/>
    <w:rsid w:val="00296501"/>
    <w:rsid w:val="00296C2C"/>
    <w:rsid w:val="00297AE2"/>
    <w:rsid w:val="00297CC5"/>
    <w:rsid w:val="002A1264"/>
    <w:rsid w:val="002A1F83"/>
    <w:rsid w:val="002A4DC6"/>
    <w:rsid w:val="002A587F"/>
    <w:rsid w:val="002B0A59"/>
    <w:rsid w:val="002B1274"/>
    <w:rsid w:val="002B2A48"/>
    <w:rsid w:val="002B303B"/>
    <w:rsid w:val="002B334B"/>
    <w:rsid w:val="002B38A2"/>
    <w:rsid w:val="002B405B"/>
    <w:rsid w:val="002C1DEB"/>
    <w:rsid w:val="002C1E7A"/>
    <w:rsid w:val="002C2197"/>
    <w:rsid w:val="002C573F"/>
    <w:rsid w:val="002C6984"/>
    <w:rsid w:val="002C72D5"/>
    <w:rsid w:val="002C7F2B"/>
    <w:rsid w:val="002D0018"/>
    <w:rsid w:val="002D0363"/>
    <w:rsid w:val="002D19BF"/>
    <w:rsid w:val="002D3849"/>
    <w:rsid w:val="002D3F0D"/>
    <w:rsid w:val="002D4083"/>
    <w:rsid w:val="002D40E8"/>
    <w:rsid w:val="002D44AE"/>
    <w:rsid w:val="002D4CEA"/>
    <w:rsid w:val="002D556C"/>
    <w:rsid w:val="002D5E6B"/>
    <w:rsid w:val="002D5FD2"/>
    <w:rsid w:val="002D6B95"/>
    <w:rsid w:val="002D6CD3"/>
    <w:rsid w:val="002E124B"/>
    <w:rsid w:val="002E1AE8"/>
    <w:rsid w:val="002E1E57"/>
    <w:rsid w:val="002E2DD7"/>
    <w:rsid w:val="002E32F3"/>
    <w:rsid w:val="002E3803"/>
    <w:rsid w:val="002E3837"/>
    <w:rsid w:val="002E5327"/>
    <w:rsid w:val="002E5B7B"/>
    <w:rsid w:val="002E79B7"/>
    <w:rsid w:val="002E7AF3"/>
    <w:rsid w:val="002E7FF5"/>
    <w:rsid w:val="002F26F9"/>
    <w:rsid w:val="002F2B49"/>
    <w:rsid w:val="002F3B3C"/>
    <w:rsid w:val="002F49FA"/>
    <w:rsid w:val="002F51DF"/>
    <w:rsid w:val="002F5A2D"/>
    <w:rsid w:val="002F5AE5"/>
    <w:rsid w:val="002F6E4E"/>
    <w:rsid w:val="002F6FE2"/>
    <w:rsid w:val="003017DC"/>
    <w:rsid w:val="00302822"/>
    <w:rsid w:val="00302930"/>
    <w:rsid w:val="0030458C"/>
    <w:rsid w:val="00304D4B"/>
    <w:rsid w:val="00304F2E"/>
    <w:rsid w:val="00305720"/>
    <w:rsid w:val="00306978"/>
    <w:rsid w:val="00307AA8"/>
    <w:rsid w:val="00312342"/>
    <w:rsid w:val="003128D0"/>
    <w:rsid w:val="00313B59"/>
    <w:rsid w:val="003140F3"/>
    <w:rsid w:val="0031414B"/>
    <w:rsid w:val="0031477E"/>
    <w:rsid w:val="00316036"/>
    <w:rsid w:val="00316790"/>
    <w:rsid w:val="00316D7A"/>
    <w:rsid w:val="00317586"/>
    <w:rsid w:val="00317685"/>
    <w:rsid w:val="003201C0"/>
    <w:rsid w:val="0032185B"/>
    <w:rsid w:val="00322741"/>
    <w:rsid w:val="0032348A"/>
    <w:rsid w:val="003256A3"/>
    <w:rsid w:val="00327576"/>
    <w:rsid w:val="00331241"/>
    <w:rsid w:val="00333865"/>
    <w:rsid w:val="00334C92"/>
    <w:rsid w:val="00334FD7"/>
    <w:rsid w:val="0033587D"/>
    <w:rsid w:val="003373F9"/>
    <w:rsid w:val="00340A5C"/>
    <w:rsid w:val="00341559"/>
    <w:rsid w:val="00342C5A"/>
    <w:rsid w:val="00342D2D"/>
    <w:rsid w:val="0034457A"/>
    <w:rsid w:val="0034641C"/>
    <w:rsid w:val="0035243D"/>
    <w:rsid w:val="003529BA"/>
    <w:rsid w:val="003534DF"/>
    <w:rsid w:val="00354551"/>
    <w:rsid w:val="00354578"/>
    <w:rsid w:val="00355DC0"/>
    <w:rsid w:val="003567E7"/>
    <w:rsid w:val="00357AAE"/>
    <w:rsid w:val="00361053"/>
    <w:rsid w:val="003618B3"/>
    <w:rsid w:val="0036344E"/>
    <w:rsid w:val="00364470"/>
    <w:rsid w:val="00367936"/>
    <w:rsid w:val="00370711"/>
    <w:rsid w:val="00370AEB"/>
    <w:rsid w:val="00371BA7"/>
    <w:rsid w:val="003721C1"/>
    <w:rsid w:val="00372A5D"/>
    <w:rsid w:val="00372D2A"/>
    <w:rsid w:val="00373719"/>
    <w:rsid w:val="00373C7F"/>
    <w:rsid w:val="00373CD4"/>
    <w:rsid w:val="00375602"/>
    <w:rsid w:val="00375C73"/>
    <w:rsid w:val="00382794"/>
    <w:rsid w:val="00383095"/>
    <w:rsid w:val="0038364B"/>
    <w:rsid w:val="00393522"/>
    <w:rsid w:val="00396B23"/>
    <w:rsid w:val="003A1528"/>
    <w:rsid w:val="003A1DE6"/>
    <w:rsid w:val="003A2019"/>
    <w:rsid w:val="003A3D50"/>
    <w:rsid w:val="003A4652"/>
    <w:rsid w:val="003A5849"/>
    <w:rsid w:val="003A5A4D"/>
    <w:rsid w:val="003B0C4D"/>
    <w:rsid w:val="003B151E"/>
    <w:rsid w:val="003B1F97"/>
    <w:rsid w:val="003B3B4D"/>
    <w:rsid w:val="003B3EF0"/>
    <w:rsid w:val="003B40C0"/>
    <w:rsid w:val="003B4364"/>
    <w:rsid w:val="003B436F"/>
    <w:rsid w:val="003B463B"/>
    <w:rsid w:val="003B4907"/>
    <w:rsid w:val="003C0619"/>
    <w:rsid w:val="003C0B5F"/>
    <w:rsid w:val="003C11C1"/>
    <w:rsid w:val="003C1D9D"/>
    <w:rsid w:val="003C3D01"/>
    <w:rsid w:val="003C3E52"/>
    <w:rsid w:val="003D1D21"/>
    <w:rsid w:val="003D2593"/>
    <w:rsid w:val="003D41D8"/>
    <w:rsid w:val="003D4250"/>
    <w:rsid w:val="003D63F6"/>
    <w:rsid w:val="003D699C"/>
    <w:rsid w:val="003D6F73"/>
    <w:rsid w:val="003E1680"/>
    <w:rsid w:val="003E337F"/>
    <w:rsid w:val="003E484E"/>
    <w:rsid w:val="003E486A"/>
    <w:rsid w:val="003E4BA5"/>
    <w:rsid w:val="003E4D3E"/>
    <w:rsid w:val="003E5986"/>
    <w:rsid w:val="003E76B0"/>
    <w:rsid w:val="003E7DDB"/>
    <w:rsid w:val="003F15AD"/>
    <w:rsid w:val="003F1B5E"/>
    <w:rsid w:val="003F2012"/>
    <w:rsid w:val="003F2748"/>
    <w:rsid w:val="003F2D04"/>
    <w:rsid w:val="003F3981"/>
    <w:rsid w:val="003F416F"/>
    <w:rsid w:val="003F4373"/>
    <w:rsid w:val="004003FF"/>
    <w:rsid w:val="00400FDC"/>
    <w:rsid w:val="004014C1"/>
    <w:rsid w:val="00402406"/>
    <w:rsid w:val="00402808"/>
    <w:rsid w:val="00402B52"/>
    <w:rsid w:val="00403C4F"/>
    <w:rsid w:val="0040580E"/>
    <w:rsid w:val="00410022"/>
    <w:rsid w:val="00411FB7"/>
    <w:rsid w:val="00413C85"/>
    <w:rsid w:val="0041667B"/>
    <w:rsid w:val="00417757"/>
    <w:rsid w:val="00421F1E"/>
    <w:rsid w:val="0042296C"/>
    <w:rsid w:val="00423BE8"/>
    <w:rsid w:val="0042409B"/>
    <w:rsid w:val="00425A31"/>
    <w:rsid w:val="00426F5F"/>
    <w:rsid w:val="004309E5"/>
    <w:rsid w:val="00431092"/>
    <w:rsid w:val="0043240C"/>
    <w:rsid w:val="00432817"/>
    <w:rsid w:val="00435981"/>
    <w:rsid w:val="00436AC0"/>
    <w:rsid w:val="00437296"/>
    <w:rsid w:val="004441D4"/>
    <w:rsid w:val="004453C5"/>
    <w:rsid w:val="00446B45"/>
    <w:rsid w:val="00446D17"/>
    <w:rsid w:val="00447BBD"/>
    <w:rsid w:val="004502A3"/>
    <w:rsid w:val="0045032F"/>
    <w:rsid w:val="004510AF"/>
    <w:rsid w:val="00451722"/>
    <w:rsid w:val="00452D93"/>
    <w:rsid w:val="00452DB5"/>
    <w:rsid w:val="0045301B"/>
    <w:rsid w:val="00453FB8"/>
    <w:rsid w:val="00455E73"/>
    <w:rsid w:val="00456E13"/>
    <w:rsid w:val="00457217"/>
    <w:rsid w:val="00461C2B"/>
    <w:rsid w:val="00461F9E"/>
    <w:rsid w:val="0046420A"/>
    <w:rsid w:val="0046585E"/>
    <w:rsid w:val="00465AD2"/>
    <w:rsid w:val="004662C0"/>
    <w:rsid w:val="0047109E"/>
    <w:rsid w:val="004713E9"/>
    <w:rsid w:val="0047168D"/>
    <w:rsid w:val="004726E7"/>
    <w:rsid w:val="0047472E"/>
    <w:rsid w:val="00474E0F"/>
    <w:rsid w:val="004754C8"/>
    <w:rsid w:val="0048122E"/>
    <w:rsid w:val="004831C5"/>
    <w:rsid w:val="00484FF4"/>
    <w:rsid w:val="0048565C"/>
    <w:rsid w:val="00486171"/>
    <w:rsid w:val="004865E4"/>
    <w:rsid w:val="00490B8A"/>
    <w:rsid w:val="0049252A"/>
    <w:rsid w:val="00494909"/>
    <w:rsid w:val="004964A3"/>
    <w:rsid w:val="004A015A"/>
    <w:rsid w:val="004A0A58"/>
    <w:rsid w:val="004A0B15"/>
    <w:rsid w:val="004A21BE"/>
    <w:rsid w:val="004A2242"/>
    <w:rsid w:val="004A237F"/>
    <w:rsid w:val="004A2C74"/>
    <w:rsid w:val="004B047A"/>
    <w:rsid w:val="004B3D54"/>
    <w:rsid w:val="004B4D91"/>
    <w:rsid w:val="004B6012"/>
    <w:rsid w:val="004C027A"/>
    <w:rsid w:val="004C13AC"/>
    <w:rsid w:val="004C15C1"/>
    <w:rsid w:val="004C3566"/>
    <w:rsid w:val="004C4DA7"/>
    <w:rsid w:val="004C5CFF"/>
    <w:rsid w:val="004C6DD6"/>
    <w:rsid w:val="004C7695"/>
    <w:rsid w:val="004D2360"/>
    <w:rsid w:val="004D4156"/>
    <w:rsid w:val="004D48C6"/>
    <w:rsid w:val="004D4BD6"/>
    <w:rsid w:val="004D7A59"/>
    <w:rsid w:val="004E10A4"/>
    <w:rsid w:val="004E16D6"/>
    <w:rsid w:val="004E2139"/>
    <w:rsid w:val="004E36FB"/>
    <w:rsid w:val="004E65D1"/>
    <w:rsid w:val="004E73CA"/>
    <w:rsid w:val="004E7871"/>
    <w:rsid w:val="004F27BC"/>
    <w:rsid w:val="004F38AC"/>
    <w:rsid w:val="004F56EA"/>
    <w:rsid w:val="005002D7"/>
    <w:rsid w:val="005017AB"/>
    <w:rsid w:val="005025C4"/>
    <w:rsid w:val="005035B9"/>
    <w:rsid w:val="0050366B"/>
    <w:rsid w:val="00503DB4"/>
    <w:rsid w:val="00505B2F"/>
    <w:rsid w:val="005125D7"/>
    <w:rsid w:val="005128B1"/>
    <w:rsid w:val="00512D95"/>
    <w:rsid w:val="00512F70"/>
    <w:rsid w:val="00514027"/>
    <w:rsid w:val="00515B68"/>
    <w:rsid w:val="0051687D"/>
    <w:rsid w:val="005169E0"/>
    <w:rsid w:val="00517637"/>
    <w:rsid w:val="00517B43"/>
    <w:rsid w:val="0052079D"/>
    <w:rsid w:val="00520ACD"/>
    <w:rsid w:val="00520DAA"/>
    <w:rsid w:val="005212DB"/>
    <w:rsid w:val="00522F9E"/>
    <w:rsid w:val="00523384"/>
    <w:rsid w:val="005242D5"/>
    <w:rsid w:val="005243FF"/>
    <w:rsid w:val="00524733"/>
    <w:rsid w:val="00525BA6"/>
    <w:rsid w:val="005263BC"/>
    <w:rsid w:val="0052678C"/>
    <w:rsid w:val="00526887"/>
    <w:rsid w:val="00526F0C"/>
    <w:rsid w:val="0052743F"/>
    <w:rsid w:val="00530C1D"/>
    <w:rsid w:val="005323C1"/>
    <w:rsid w:val="00532645"/>
    <w:rsid w:val="005332B2"/>
    <w:rsid w:val="00533986"/>
    <w:rsid w:val="00533B5B"/>
    <w:rsid w:val="005345B9"/>
    <w:rsid w:val="00535894"/>
    <w:rsid w:val="00535E4A"/>
    <w:rsid w:val="005410D5"/>
    <w:rsid w:val="00541739"/>
    <w:rsid w:val="00541ACB"/>
    <w:rsid w:val="005438CF"/>
    <w:rsid w:val="005450AD"/>
    <w:rsid w:val="00546F48"/>
    <w:rsid w:val="005476BA"/>
    <w:rsid w:val="0055060F"/>
    <w:rsid w:val="00551A83"/>
    <w:rsid w:val="005527AE"/>
    <w:rsid w:val="00553115"/>
    <w:rsid w:val="0055470A"/>
    <w:rsid w:val="005550C9"/>
    <w:rsid w:val="0055607F"/>
    <w:rsid w:val="00556937"/>
    <w:rsid w:val="00556AF7"/>
    <w:rsid w:val="00557382"/>
    <w:rsid w:val="00557455"/>
    <w:rsid w:val="0056084E"/>
    <w:rsid w:val="0056229D"/>
    <w:rsid w:val="005631B9"/>
    <w:rsid w:val="005632E4"/>
    <w:rsid w:val="00563502"/>
    <w:rsid w:val="00563F7A"/>
    <w:rsid w:val="00564239"/>
    <w:rsid w:val="005650BC"/>
    <w:rsid w:val="00570B33"/>
    <w:rsid w:val="005726C1"/>
    <w:rsid w:val="00572B37"/>
    <w:rsid w:val="00572DCF"/>
    <w:rsid w:val="00573D1C"/>
    <w:rsid w:val="00574608"/>
    <w:rsid w:val="00574DEA"/>
    <w:rsid w:val="00576C4B"/>
    <w:rsid w:val="00580933"/>
    <w:rsid w:val="0058120D"/>
    <w:rsid w:val="005834AA"/>
    <w:rsid w:val="0058582D"/>
    <w:rsid w:val="00585B62"/>
    <w:rsid w:val="00586FA9"/>
    <w:rsid w:val="00587426"/>
    <w:rsid w:val="00587F31"/>
    <w:rsid w:val="00587FD2"/>
    <w:rsid w:val="005902BC"/>
    <w:rsid w:val="00593945"/>
    <w:rsid w:val="0059451D"/>
    <w:rsid w:val="0059483C"/>
    <w:rsid w:val="005A1C1F"/>
    <w:rsid w:val="005A475E"/>
    <w:rsid w:val="005A483E"/>
    <w:rsid w:val="005A61E9"/>
    <w:rsid w:val="005A61F2"/>
    <w:rsid w:val="005B0652"/>
    <w:rsid w:val="005B0CC8"/>
    <w:rsid w:val="005B137D"/>
    <w:rsid w:val="005B2CB3"/>
    <w:rsid w:val="005B40E0"/>
    <w:rsid w:val="005B5639"/>
    <w:rsid w:val="005B5E90"/>
    <w:rsid w:val="005C12FD"/>
    <w:rsid w:val="005C1F0F"/>
    <w:rsid w:val="005C5091"/>
    <w:rsid w:val="005C63F6"/>
    <w:rsid w:val="005C7BD7"/>
    <w:rsid w:val="005C7C94"/>
    <w:rsid w:val="005D1A35"/>
    <w:rsid w:val="005D2492"/>
    <w:rsid w:val="005D5552"/>
    <w:rsid w:val="005D5736"/>
    <w:rsid w:val="005D7760"/>
    <w:rsid w:val="005D7E80"/>
    <w:rsid w:val="005E2E61"/>
    <w:rsid w:val="005E2F5B"/>
    <w:rsid w:val="005E3450"/>
    <w:rsid w:val="005E4CF9"/>
    <w:rsid w:val="005E4FFA"/>
    <w:rsid w:val="005E51C2"/>
    <w:rsid w:val="005E71E8"/>
    <w:rsid w:val="005E7B11"/>
    <w:rsid w:val="005F128F"/>
    <w:rsid w:val="005F1428"/>
    <w:rsid w:val="005F272E"/>
    <w:rsid w:val="005F2FE4"/>
    <w:rsid w:val="005F35E4"/>
    <w:rsid w:val="005F733A"/>
    <w:rsid w:val="00600DAB"/>
    <w:rsid w:val="00601798"/>
    <w:rsid w:val="00602E87"/>
    <w:rsid w:val="006034CB"/>
    <w:rsid w:val="00603AAD"/>
    <w:rsid w:val="00603F47"/>
    <w:rsid w:val="0060516A"/>
    <w:rsid w:val="00605D50"/>
    <w:rsid w:val="006070CD"/>
    <w:rsid w:val="006106F0"/>
    <w:rsid w:val="0061147E"/>
    <w:rsid w:val="00611CE2"/>
    <w:rsid w:val="00612301"/>
    <w:rsid w:val="00612983"/>
    <w:rsid w:val="00612CB5"/>
    <w:rsid w:val="0061335F"/>
    <w:rsid w:val="00614C4D"/>
    <w:rsid w:val="00616901"/>
    <w:rsid w:val="00617500"/>
    <w:rsid w:val="00617C30"/>
    <w:rsid w:val="00621E41"/>
    <w:rsid w:val="00621F68"/>
    <w:rsid w:val="00622073"/>
    <w:rsid w:val="00622A20"/>
    <w:rsid w:val="00624ED3"/>
    <w:rsid w:val="00626706"/>
    <w:rsid w:val="00626B4B"/>
    <w:rsid w:val="006326E3"/>
    <w:rsid w:val="0063314F"/>
    <w:rsid w:val="00633C60"/>
    <w:rsid w:val="00634C2D"/>
    <w:rsid w:val="00634E46"/>
    <w:rsid w:val="00635738"/>
    <w:rsid w:val="00635CFC"/>
    <w:rsid w:val="006373B3"/>
    <w:rsid w:val="00641C8B"/>
    <w:rsid w:val="00643D84"/>
    <w:rsid w:val="006460E8"/>
    <w:rsid w:val="00650304"/>
    <w:rsid w:val="00650CD7"/>
    <w:rsid w:val="00650E77"/>
    <w:rsid w:val="00651C12"/>
    <w:rsid w:val="00651E38"/>
    <w:rsid w:val="00654D15"/>
    <w:rsid w:val="00655C39"/>
    <w:rsid w:val="00656CB7"/>
    <w:rsid w:val="0065744A"/>
    <w:rsid w:val="0066188F"/>
    <w:rsid w:val="00661924"/>
    <w:rsid w:val="006633A4"/>
    <w:rsid w:val="006636D4"/>
    <w:rsid w:val="00663D3D"/>
    <w:rsid w:val="0066441E"/>
    <w:rsid w:val="00664675"/>
    <w:rsid w:val="00664DAA"/>
    <w:rsid w:val="006656B7"/>
    <w:rsid w:val="006667D4"/>
    <w:rsid w:val="0066735B"/>
    <w:rsid w:val="0067193E"/>
    <w:rsid w:val="0067248E"/>
    <w:rsid w:val="00674ED3"/>
    <w:rsid w:val="00675B83"/>
    <w:rsid w:val="00675CD5"/>
    <w:rsid w:val="00676B1B"/>
    <w:rsid w:val="00676B89"/>
    <w:rsid w:val="00677878"/>
    <w:rsid w:val="00681258"/>
    <w:rsid w:val="00683471"/>
    <w:rsid w:val="006847DC"/>
    <w:rsid w:val="00687042"/>
    <w:rsid w:val="006912BA"/>
    <w:rsid w:val="006947BC"/>
    <w:rsid w:val="0069559F"/>
    <w:rsid w:val="006A10D4"/>
    <w:rsid w:val="006A3AEE"/>
    <w:rsid w:val="006A4E78"/>
    <w:rsid w:val="006A6313"/>
    <w:rsid w:val="006A7AF5"/>
    <w:rsid w:val="006B0729"/>
    <w:rsid w:val="006B1B9C"/>
    <w:rsid w:val="006B2988"/>
    <w:rsid w:val="006B358A"/>
    <w:rsid w:val="006B3970"/>
    <w:rsid w:val="006B6D1D"/>
    <w:rsid w:val="006C4E3A"/>
    <w:rsid w:val="006C5452"/>
    <w:rsid w:val="006C6A80"/>
    <w:rsid w:val="006C7C28"/>
    <w:rsid w:val="006C7F19"/>
    <w:rsid w:val="006D2560"/>
    <w:rsid w:val="006D3334"/>
    <w:rsid w:val="006D3A41"/>
    <w:rsid w:val="006D445E"/>
    <w:rsid w:val="006D45EC"/>
    <w:rsid w:val="006D4C10"/>
    <w:rsid w:val="006D5A35"/>
    <w:rsid w:val="006D5C56"/>
    <w:rsid w:val="006D6ABA"/>
    <w:rsid w:val="006E0556"/>
    <w:rsid w:val="006E17E8"/>
    <w:rsid w:val="006E193E"/>
    <w:rsid w:val="006E2A73"/>
    <w:rsid w:val="006E36E2"/>
    <w:rsid w:val="006E6B43"/>
    <w:rsid w:val="006E76DC"/>
    <w:rsid w:val="006E7AFD"/>
    <w:rsid w:val="006E7B76"/>
    <w:rsid w:val="006F0C76"/>
    <w:rsid w:val="006F0EA9"/>
    <w:rsid w:val="006F2571"/>
    <w:rsid w:val="006F48AA"/>
    <w:rsid w:val="00700EB3"/>
    <w:rsid w:val="00701004"/>
    <w:rsid w:val="007017E1"/>
    <w:rsid w:val="0070198D"/>
    <w:rsid w:val="00702035"/>
    <w:rsid w:val="00702F8C"/>
    <w:rsid w:val="00703880"/>
    <w:rsid w:val="0070395F"/>
    <w:rsid w:val="00705907"/>
    <w:rsid w:val="007101BD"/>
    <w:rsid w:val="00710499"/>
    <w:rsid w:val="00710759"/>
    <w:rsid w:val="00710C5D"/>
    <w:rsid w:val="00711DE0"/>
    <w:rsid w:val="0071253B"/>
    <w:rsid w:val="00712A13"/>
    <w:rsid w:val="007130D7"/>
    <w:rsid w:val="00715AA6"/>
    <w:rsid w:val="00716E65"/>
    <w:rsid w:val="007214A4"/>
    <w:rsid w:val="00723448"/>
    <w:rsid w:val="007235C0"/>
    <w:rsid w:val="00724810"/>
    <w:rsid w:val="00724F00"/>
    <w:rsid w:val="00726447"/>
    <w:rsid w:val="007269F1"/>
    <w:rsid w:val="00727D60"/>
    <w:rsid w:val="00730331"/>
    <w:rsid w:val="0073047A"/>
    <w:rsid w:val="007308EF"/>
    <w:rsid w:val="00734BE2"/>
    <w:rsid w:val="00734F5E"/>
    <w:rsid w:val="00735888"/>
    <w:rsid w:val="00736140"/>
    <w:rsid w:val="0073739D"/>
    <w:rsid w:val="0073771E"/>
    <w:rsid w:val="00737758"/>
    <w:rsid w:val="00737A6C"/>
    <w:rsid w:val="00741014"/>
    <w:rsid w:val="0074280D"/>
    <w:rsid w:val="00742C35"/>
    <w:rsid w:val="00742C49"/>
    <w:rsid w:val="0074350A"/>
    <w:rsid w:val="00745234"/>
    <w:rsid w:val="00746338"/>
    <w:rsid w:val="00746E78"/>
    <w:rsid w:val="00746FDA"/>
    <w:rsid w:val="00747DD0"/>
    <w:rsid w:val="0075094D"/>
    <w:rsid w:val="0075114C"/>
    <w:rsid w:val="00751525"/>
    <w:rsid w:val="00752609"/>
    <w:rsid w:val="00755987"/>
    <w:rsid w:val="00755E4C"/>
    <w:rsid w:val="0075671F"/>
    <w:rsid w:val="007573FE"/>
    <w:rsid w:val="007612A1"/>
    <w:rsid w:val="00761452"/>
    <w:rsid w:val="007622D7"/>
    <w:rsid w:val="00762493"/>
    <w:rsid w:val="00766611"/>
    <w:rsid w:val="00766A3E"/>
    <w:rsid w:val="007674DB"/>
    <w:rsid w:val="007708AE"/>
    <w:rsid w:val="007733D0"/>
    <w:rsid w:val="0077397C"/>
    <w:rsid w:val="00773CC8"/>
    <w:rsid w:val="00774566"/>
    <w:rsid w:val="007745F8"/>
    <w:rsid w:val="00774902"/>
    <w:rsid w:val="00776CD5"/>
    <w:rsid w:val="00777064"/>
    <w:rsid w:val="00782D18"/>
    <w:rsid w:val="0078482C"/>
    <w:rsid w:val="00787AC7"/>
    <w:rsid w:val="00792707"/>
    <w:rsid w:val="007928BE"/>
    <w:rsid w:val="00792DE3"/>
    <w:rsid w:val="007942F3"/>
    <w:rsid w:val="0079452E"/>
    <w:rsid w:val="00794D0E"/>
    <w:rsid w:val="00794E88"/>
    <w:rsid w:val="00795A0D"/>
    <w:rsid w:val="00796C0F"/>
    <w:rsid w:val="0079712D"/>
    <w:rsid w:val="00797733"/>
    <w:rsid w:val="007A0880"/>
    <w:rsid w:val="007A1F3E"/>
    <w:rsid w:val="007A315E"/>
    <w:rsid w:val="007A3C86"/>
    <w:rsid w:val="007A7900"/>
    <w:rsid w:val="007A7CEE"/>
    <w:rsid w:val="007B008B"/>
    <w:rsid w:val="007B1A92"/>
    <w:rsid w:val="007B23C5"/>
    <w:rsid w:val="007B2796"/>
    <w:rsid w:val="007B38A8"/>
    <w:rsid w:val="007B3C8F"/>
    <w:rsid w:val="007B4091"/>
    <w:rsid w:val="007B4C00"/>
    <w:rsid w:val="007B5C9D"/>
    <w:rsid w:val="007B6748"/>
    <w:rsid w:val="007B6D3A"/>
    <w:rsid w:val="007B757B"/>
    <w:rsid w:val="007B7A3F"/>
    <w:rsid w:val="007C157D"/>
    <w:rsid w:val="007C255D"/>
    <w:rsid w:val="007C2CAF"/>
    <w:rsid w:val="007C2E0D"/>
    <w:rsid w:val="007C4335"/>
    <w:rsid w:val="007C6397"/>
    <w:rsid w:val="007C6A69"/>
    <w:rsid w:val="007D0912"/>
    <w:rsid w:val="007D1E1A"/>
    <w:rsid w:val="007D258C"/>
    <w:rsid w:val="007D335F"/>
    <w:rsid w:val="007D544D"/>
    <w:rsid w:val="007D5F99"/>
    <w:rsid w:val="007D654C"/>
    <w:rsid w:val="007E2417"/>
    <w:rsid w:val="007E30AA"/>
    <w:rsid w:val="007E379E"/>
    <w:rsid w:val="007E5EAB"/>
    <w:rsid w:val="007E7311"/>
    <w:rsid w:val="007E7E89"/>
    <w:rsid w:val="007E7FF7"/>
    <w:rsid w:val="007F1956"/>
    <w:rsid w:val="007F2565"/>
    <w:rsid w:val="007F2792"/>
    <w:rsid w:val="007F2CFC"/>
    <w:rsid w:val="007F40B8"/>
    <w:rsid w:val="007F4872"/>
    <w:rsid w:val="007F58AA"/>
    <w:rsid w:val="007F613F"/>
    <w:rsid w:val="007F63A0"/>
    <w:rsid w:val="007F6CF2"/>
    <w:rsid w:val="007F7131"/>
    <w:rsid w:val="007F7D3A"/>
    <w:rsid w:val="00800854"/>
    <w:rsid w:val="0080228D"/>
    <w:rsid w:val="00802A70"/>
    <w:rsid w:val="008040C8"/>
    <w:rsid w:val="00806053"/>
    <w:rsid w:val="00811F7F"/>
    <w:rsid w:val="008131C7"/>
    <w:rsid w:val="00814892"/>
    <w:rsid w:val="00815AE8"/>
    <w:rsid w:val="00816A02"/>
    <w:rsid w:val="00816CB6"/>
    <w:rsid w:val="00822AF5"/>
    <w:rsid w:val="00824950"/>
    <w:rsid w:val="00827E83"/>
    <w:rsid w:val="00832CFC"/>
    <w:rsid w:val="00832F95"/>
    <w:rsid w:val="008330C5"/>
    <w:rsid w:val="00833210"/>
    <w:rsid w:val="00835548"/>
    <w:rsid w:val="00835E72"/>
    <w:rsid w:val="00836BB6"/>
    <w:rsid w:val="0084024D"/>
    <w:rsid w:val="008428EA"/>
    <w:rsid w:val="00843068"/>
    <w:rsid w:val="00843D30"/>
    <w:rsid w:val="00843E95"/>
    <w:rsid w:val="00844F4C"/>
    <w:rsid w:val="0084579F"/>
    <w:rsid w:val="00846C9B"/>
    <w:rsid w:val="008475BE"/>
    <w:rsid w:val="008515AE"/>
    <w:rsid w:val="00851FF8"/>
    <w:rsid w:val="00852D8D"/>
    <w:rsid w:val="00853863"/>
    <w:rsid w:val="008538BD"/>
    <w:rsid w:val="00854F67"/>
    <w:rsid w:val="008556FD"/>
    <w:rsid w:val="00857310"/>
    <w:rsid w:val="00857EAC"/>
    <w:rsid w:val="00860AE4"/>
    <w:rsid w:val="008613D5"/>
    <w:rsid w:val="00862999"/>
    <w:rsid w:val="008641B7"/>
    <w:rsid w:val="00864E22"/>
    <w:rsid w:val="0087290D"/>
    <w:rsid w:val="008758CA"/>
    <w:rsid w:val="0087771E"/>
    <w:rsid w:val="00881826"/>
    <w:rsid w:val="00882559"/>
    <w:rsid w:val="00884077"/>
    <w:rsid w:val="00884D85"/>
    <w:rsid w:val="0088640B"/>
    <w:rsid w:val="00887409"/>
    <w:rsid w:val="00890523"/>
    <w:rsid w:val="008921BC"/>
    <w:rsid w:val="00892959"/>
    <w:rsid w:val="00892D26"/>
    <w:rsid w:val="00893367"/>
    <w:rsid w:val="00893926"/>
    <w:rsid w:val="008945E9"/>
    <w:rsid w:val="00894EEE"/>
    <w:rsid w:val="0089516A"/>
    <w:rsid w:val="00896198"/>
    <w:rsid w:val="00896C87"/>
    <w:rsid w:val="00897B64"/>
    <w:rsid w:val="008A0C03"/>
    <w:rsid w:val="008A1058"/>
    <w:rsid w:val="008A4575"/>
    <w:rsid w:val="008B0015"/>
    <w:rsid w:val="008B05A1"/>
    <w:rsid w:val="008B1697"/>
    <w:rsid w:val="008B51A5"/>
    <w:rsid w:val="008B5BDB"/>
    <w:rsid w:val="008B669F"/>
    <w:rsid w:val="008B6E8B"/>
    <w:rsid w:val="008B7717"/>
    <w:rsid w:val="008C10D4"/>
    <w:rsid w:val="008C31DE"/>
    <w:rsid w:val="008C31E2"/>
    <w:rsid w:val="008C3948"/>
    <w:rsid w:val="008C3C9E"/>
    <w:rsid w:val="008C3DE1"/>
    <w:rsid w:val="008C40AB"/>
    <w:rsid w:val="008C5430"/>
    <w:rsid w:val="008C5B5B"/>
    <w:rsid w:val="008C7F47"/>
    <w:rsid w:val="008D0B51"/>
    <w:rsid w:val="008D3048"/>
    <w:rsid w:val="008D4AC7"/>
    <w:rsid w:val="008D4D00"/>
    <w:rsid w:val="008D577E"/>
    <w:rsid w:val="008D7027"/>
    <w:rsid w:val="008D71A5"/>
    <w:rsid w:val="008E13BD"/>
    <w:rsid w:val="008E17A9"/>
    <w:rsid w:val="008E2810"/>
    <w:rsid w:val="008E2E1F"/>
    <w:rsid w:val="008E3502"/>
    <w:rsid w:val="008E3BB9"/>
    <w:rsid w:val="008E5943"/>
    <w:rsid w:val="008E619D"/>
    <w:rsid w:val="008E68A1"/>
    <w:rsid w:val="008E74D6"/>
    <w:rsid w:val="008E7628"/>
    <w:rsid w:val="008F0BAA"/>
    <w:rsid w:val="008F3363"/>
    <w:rsid w:val="008F35C9"/>
    <w:rsid w:val="008F3CE9"/>
    <w:rsid w:val="008F5E9B"/>
    <w:rsid w:val="008F691E"/>
    <w:rsid w:val="009014FC"/>
    <w:rsid w:val="00901834"/>
    <w:rsid w:val="00903D2F"/>
    <w:rsid w:val="009077D8"/>
    <w:rsid w:val="0090788D"/>
    <w:rsid w:val="00911FAE"/>
    <w:rsid w:val="00912672"/>
    <w:rsid w:val="009126E5"/>
    <w:rsid w:val="00913B5D"/>
    <w:rsid w:val="00914DD3"/>
    <w:rsid w:val="009151EF"/>
    <w:rsid w:val="00915CE5"/>
    <w:rsid w:val="00916565"/>
    <w:rsid w:val="0091720A"/>
    <w:rsid w:val="00921ED3"/>
    <w:rsid w:val="009220FE"/>
    <w:rsid w:val="00922C81"/>
    <w:rsid w:val="00924012"/>
    <w:rsid w:val="00924295"/>
    <w:rsid w:val="009243CD"/>
    <w:rsid w:val="00924831"/>
    <w:rsid w:val="00924A2B"/>
    <w:rsid w:val="00925F71"/>
    <w:rsid w:val="00930184"/>
    <w:rsid w:val="00930252"/>
    <w:rsid w:val="0093131D"/>
    <w:rsid w:val="00931B1C"/>
    <w:rsid w:val="009326B3"/>
    <w:rsid w:val="00932C2D"/>
    <w:rsid w:val="009358E1"/>
    <w:rsid w:val="009377A5"/>
    <w:rsid w:val="00937F51"/>
    <w:rsid w:val="0094169B"/>
    <w:rsid w:val="009425C6"/>
    <w:rsid w:val="00945BFF"/>
    <w:rsid w:val="00947EFC"/>
    <w:rsid w:val="009521C5"/>
    <w:rsid w:val="00952C28"/>
    <w:rsid w:val="00952F6D"/>
    <w:rsid w:val="009544CF"/>
    <w:rsid w:val="0095466C"/>
    <w:rsid w:val="009559BF"/>
    <w:rsid w:val="00956E16"/>
    <w:rsid w:val="009601F5"/>
    <w:rsid w:val="00960E65"/>
    <w:rsid w:val="009617B8"/>
    <w:rsid w:val="009658B4"/>
    <w:rsid w:val="00970321"/>
    <w:rsid w:val="0097129B"/>
    <w:rsid w:val="009715B9"/>
    <w:rsid w:val="00971BA1"/>
    <w:rsid w:val="00972839"/>
    <w:rsid w:val="009744C1"/>
    <w:rsid w:val="0097566E"/>
    <w:rsid w:val="009764A8"/>
    <w:rsid w:val="00980438"/>
    <w:rsid w:val="00984B9E"/>
    <w:rsid w:val="00985B02"/>
    <w:rsid w:val="00985C74"/>
    <w:rsid w:val="009866D8"/>
    <w:rsid w:val="009879D4"/>
    <w:rsid w:val="00990E5F"/>
    <w:rsid w:val="00990FBF"/>
    <w:rsid w:val="00991379"/>
    <w:rsid w:val="009917FF"/>
    <w:rsid w:val="00994302"/>
    <w:rsid w:val="0099607C"/>
    <w:rsid w:val="00996CC8"/>
    <w:rsid w:val="00996F6D"/>
    <w:rsid w:val="009A0553"/>
    <w:rsid w:val="009A0D31"/>
    <w:rsid w:val="009A1186"/>
    <w:rsid w:val="009A1D7D"/>
    <w:rsid w:val="009A2FAA"/>
    <w:rsid w:val="009A355D"/>
    <w:rsid w:val="009A35D8"/>
    <w:rsid w:val="009A50FC"/>
    <w:rsid w:val="009A53E9"/>
    <w:rsid w:val="009A5A62"/>
    <w:rsid w:val="009A67E6"/>
    <w:rsid w:val="009A7641"/>
    <w:rsid w:val="009A7693"/>
    <w:rsid w:val="009B02EC"/>
    <w:rsid w:val="009B0468"/>
    <w:rsid w:val="009B06EB"/>
    <w:rsid w:val="009B0F9C"/>
    <w:rsid w:val="009B134C"/>
    <w:rsid w:val="009B1C31"/>
    <w:rsid w:val="009B1DCB"/>
    <w:rsid w:val="009B1EAF"/>
    <w:rsid w:val="009B274D"/>
    <w:rsid w:val="009B33FD"/>
    <w:rsid w:val="009B4832"/>
    <w:rsid w:val="009B4C0A"/>
    <w:rsid w:val="009B5607"/>
    <w:rsid w:val="009B743E"/>
    <w:rsid w:val="009C0811"/>
    <w:rsid w:val="009C097B"/>
    <w:rsid w:val="009C2604"/>
    <w:rsid w:val="009C3766"/>
    <w:rsid w:val="009C3975"/>
    <w:rsid w:val="009C412F"/>
    <w:rsid w:val="009C5212"/>
    <w:rsid w:val="009C55E5"/>
    <w:rsid w:val="009C5EB2"/>
    <w:rsid w:val="009C6B39"/>
    <w:rsid w:val="009C6E5E"/>
    <w:rsid w:val="009C7C14"/>
    <w:rsid w:val="009D0C32"/>
    <w:rsid w:val="009D0E95"/>
    <w:rsid w:val="009D143C"/>
    <w:rsid w:val="009D4C81"/>
    <w:rsid w:val="009D4FFC"/>
    <w:rsid w:val="009D52B8"/>
    <w:rsid w:val="009D5BE1"/>
    <w:rsid w:val="009D61F5"/>
    <w:rsid w:val="009D6919"/>
    <w:rsid w:val="009D6B12"/>
    <w:rsid w:val="009E0DF8"/>
    <w:rsid w:val="009E0F6A"/>
    <w:rsid w:val="009E32D9"/>
    <w:rsid w:val="009E5291"/>
    <w:rsid w:val="009F1CDD"/>
    <w:rsid w:val="009F397A"/>
    <w:rsid w:val="009F3D01"/>
    <w:rsid w:val="009F41FC"/>
    <w:rsid w:val="009F669F"/>
    <w:rsid w:val="009F746C"/>
    <w:rsid w:val="00A017A6"/>
    <w:rsid w:val="00A02BA2"/>
    <w:rsid w:val="00A05D9A"/>
    <w:rsid w:val="00A066FC"/>
    <w:rsid w:val="00A06E23"/>
    <w:rsid w:val="00A07980"/>
    <w:rsid w:val="00A109B4"/>
    <w:rsid w:val="00A12892"/>
    <w:rsid w:val="00A14B32"/>
    <w:rsid w:val="00A16B66"/>
    <w:rsid w:val="00A21183"/>
    <w:rsid w:val="00A217CB"/>
    <w:rsid w:val="00A23917"/>
    <w:rsid w:val="00A23CA0"/>
    <w:rsid w:val="00A2420D"/>
    <w:rsid w:val="00A249D7"/>
    <w:rsid w:val="00A251D0"/>
    <w:rsid w:val="00A255F9"/>
    <w:rsid w:val="00A304BF"/>
    <w:rsid w:val="00A3144E"/>
    <w:rsid w:val="00A31F98"/>
    <w:rsid w:val="00A3247A"/>
    <w:rsid w:val="00A35036"/>
    <w:rsid w:val="00A35AA5"/>
    <w:rsid w:val="00A35E76"/>
    <w:rsid w:val="00A3625E"/>
    <w:rsid w:val="00A366C8"/>
    <w:rsid w:val="00A37146"/>
    <w:rsid w:val="00A40035"/>
    <w:rsid w:val="00A405CC"/>
    <w:rsid w:val="00A4215D"/>
    <w:rsid w:val="00A43485"/>
    <w:rsid w:val="00A43498"/>
    <w:rsid w:val="00A44C32"/>
    <w:rsid w:val="00A45A68"/>
    <w:rsid w:val="00A45B84"/>
    <w:rsid w:val="00A45B95"/>
    <w:rsid w:val="00A4616F"/>
    <w:rsid w:val="00A47561"/>
    <w:rsid w:val="00A47ADF"/>
    <w:rsid w:val="00A50128"/>
    <w:rsid w:val="00A5243B"/>
    <w:rsid w:val="00A52612"/>
    <w:rsid w:val="00A54EC1"/>
    <w:rsid w:val="00A5595F"/>
    <w:rsid w:val="00A55CED"/>
    <w:rsid w:val="00A56798"/>
    <w:rsid w:val="00A567E2"/>
    <w:rsid w:val="00A56B47"/>
    <w:rsid w:val="00A57265"/>
    <w:rsid w:val="00A603CC"/>
    <w:rsid w:val="00A60E54"/>
    <w:rsid w:val="00A6194F"/>
    <w:rsid w:val="00A6220E"/>
    <w:rsid w:val="00A62AE4"/>
    <w:rsid w:val="00A62F39"/>
    <w:rsid w:val="00A64068"/>
    <w:rsid w:val="00A66335"/>
    <w:rsid w:val="00A702E7"/>
    <w:rsid w:val="00A718FD"/>
    <w:rsid w:val="00A71E6C"/>
    <w:rsid w:val="00A73C72"/>
    <w:rsid w:val="00A7421D"/>
    <w:rsid w:val="00A753F1"/>
    <w:rsid w:val="00A777E3"/>
    <w:rsid w:val="00A77AE1"/>
    <w:rsid w:val="00A80705"/>
    <w:rsid w:val="00A8075C"/>
    <w:rsid w:val="00A809A7"/>
    <w:rsid w:val="00A80C09"/>
    <w:rsid w:val="00A80CA9"/>
    <w:rsid w:val="00A8285D"/>
    <w:rsid w:val="00A831E5"/>
    <w:rsid w:val="00A84751"/>
    <w:rsid w:val="00A84B9C"/>
    <w:rsid w:val="00A86939"/>
    <w:rsid w:val="00A87FDE"/>
    <w:rsid w:val="00A90617"/>
    <w:rsid w:val="00A92542"/>
    <w:rsid w:val="00A92E47"/>
    <w:rsid w:val="00A931B1"/>
    <w:rsid w:val="00A93270"/>
    <w:rsid w:val="00A93C94"/>
    <w:rsid w:val="00A93DCF"/>
    <w:rsid w:val="00A955AB"/>
    <w:rsid w:val="00A96AF4"/>
    <w:rsid w:val="00AA2E39"/>
    <w:rsid w:val="00AA471C"/>
    <w:rsid w:val="00AA519E"/>
    <w:rsid w:val="00AA52F2"/>
    <w:rsid w:val="00AA5AD4"/>
    <w:rsid w:val="00AA7480"/>
    <w:rsid w:val="00AA7A00"/>
    <w:rsid w:val="00AB0B9A"/>
    <w:rsid w:val="00AB0D71"/>
    <w:rsid w:val="00AB0F55"/>
    <w:rsid w:val="00AB134D"/>
    <w:rsid w:val="00AB4A4A"/>
    <w:rsid w:val="00AB4EC3"/>
    <w:rsid w:val="00AB52C6"/>
    <w:rsid w:val="00AB75A2"/>
    <w:rsid w:val="00AC16BB"/>
    <w:rsid w:val="00AC1F7E"/>
    <w:rsid w:val="00AC2CA6"/>
    <w:rsid w:val="00AC4D69"/>
    <w:rsid w:val="00AD045C"/>
    <w:rsid w:val="00AD0464"/>
    <w:rsid w:val="00AD0FF6"/>
    <w:rsid w:val="00AD2430"/>
    <w:rsid w:val="00AD25C0"/>
    <w:rsid w:val="00AD3466"/>
    <w:rsid w:val="00AD4658"/>
    <w:rsid w:val="00AD4B48"/>
    <w:rsid w:val="00AD5A5A"/>
    <w:rsid w:val="00AD6349"/>
    <w:rsid w:val="00AD6F91"/>
    <w:rsid w:val="00AD77FA"/>
    <w:rsid w:val="00AD7969"/>
    <w:rsid w:val="00AD79CB"/>
    <w:rsid w:val="00AD7B91"/>
    <w:rsid w:val="00AE3CA6"/>
    <w:rsid w:val="00AF134E"/>
    <w:rsid w:val="00AF2054"/>
    <w:rsid w:val="00AF284F"/>
    <w:rsid w:val="00AF2F4F"/>
    <w:rsid w:val="00AF3646"/>
    <w:rsid w:val="00AF502A"/>
    <w:rsid w:val="00AF6EA6"/>
    <w:rsid w:val="00AF713C"/>
    <w:rsid w:val="00B002FC"/>
    <w:rsid w:val="00B00495"/>
    <w:rsid w:val="00B00E7F"/>
    <w:rsid w:val="00B00F9C"/>
    <w:rsid w:val="00B011DF"/>
    <w:rsid w:val="00B0313F"/>
    <w:rsid w:val="00B0482E"/>
    <w:rsid w:val="00B0671A"/>
    <w:rsid w:val="00B075B6"/>
    <w:rsid w:val="00B07DFD"/>
    <w:rsid w:val="00B07E9C"/>
    <w:rsid w:val="00B1036A"/>
    <w:rsid w:val="00B11502"/>
    <w:rsid w:val="00B136F9"/>
    <w:rsid w:val="00B1517C"/>
    <w:rsid w:val="00B15883"/>
    <w:rsid w:val="00B15DA5"/>
    <w:rsid w:val="00B1669A"/>
    <w:rsid w:val="00B172A3"/>
    <w:rsid w:val="00B20C4D"/>
    <w:rsid w:val="00B21618"/>
    <w:rsid w:val="00B22734"/>
    <w:rsid w:val="00B2409A"/>
    <w:rsid w:val="00B24C0E"/>
    <w:rsid w:val="00B24DC0"/>
    <w:rsid w:val="00B26868"/>
    <w:rsid w:val="00B31C2D"/>
    <w:rsid w:val="00B31D07"/>
    <w:rsid w:val="00B32630"/>
    <w:rsid w:val="00B32DF1"/>
    <w:rsid w:val="00B32FF4"/>
    <w:rsid w:val="00B33B0B"/>
    <w:rsid w:val="00B347FE"/>
    <w:rsid w:val="00B348B8"/>
    <w:rsid w:val="00B35E42"/>
    <w:rsid w:val="00B37C0E"/>
    <w:rsid w:val="00B416AA"/>
    <w:rsid w:val="00B43F01"/>
    <w:rsid w:val="00B450D2"/>
    <w:rsid w:val="00B472EA"/>
    <w:rsid w:val="00B47BEC"/>
    <w:rsid w:val="00B5001E"/>
    <w:rsid w:val="00B503AB"/>
    <w:rsid w:val="00B504F9"/>
    <w:rsid w:val="00B50E9D"/>
    <w:rsid w:val="00B514C3"/>
    <w:rsid w:val="00B531FB"/>
    <w:rsid w:val="00B54115"/>
    <w:rsid w:val="00B54195"/>
    <w:rsid w:val="00B544DE"/>
    <w:rsid w:val="00B5621A"/>
    <w:rsid w:val="00B56C4A"/>
    <w:rsid w:val="00B579D8"/>
    <w:rsid w:val="00B60926"/>
    <w:rsid w:val="00B60B13"/>
    <w:rsid w:val="00B60B31"/>
    <w:rsid w:val="00B60C37"/>
    <w:rsid w:val="00B61BF5"/>
    <w:rsid w:val="00B62AB9"/>
    <w:rsid w:val="00B644E2"/>
    <w:rsid w:val="00B663C7"/>
    <w:rsid w:val="00B66576"/>
    <w:rsid w:val="00B670DB"/>
    <w:rsid w:val="00B67221"/>
    <w:rsid w:val="00B67478"/>
    <w:rsid w:val="00B72504"/>
    <w:rsid w:val="00B73EBC"/>
    <w:rsid w:val="00B7558C"/>
    <w:rsid w:val="00B76051"/>
    <w:rsid w:val="00B7707E"/>
    <w:rsid w:val="00B77C4E"/>
    <w:rsid w:val="00B802CA"/>
    <w:rsid w:val="00B80ECD"/>
    <w:rsid w:val="00B8101C"/>
    <w:rsid w:val="00B8327A"/>
    <w:rsid w:val="00B83593"/>
    <w:rsid w:val="00B83A73"/>
    <w:rsid w:val="00B84353"/>
    <w:rsid w:val="00B87E8B"/>
    <w:rsid w:val="00B9001B"/>
    <w:rsid w:val="00B90496"/>
    <w:rsid w:val="00B90623"/>
    <w:rsid w:val="00B91E6D"/>
    <w:rsid w:val="00B922E2"/>
    <w:rsid w:val="00B93391"/>
    <w:rsid w:val="00B93789"/>
    <w:rsid w:val="00B940DF"/>
    <w:rsid w:val="00B9506E"/>
    <w:rsid w:val="00B95329"/>
    <w:rsid w:val="00B9538A"/>
    <w:rsid w:val="00B955EC"/>
    <w:rsid w:val="00B956D4"/>
    <w:rsid w:val="00B95A4F"/>
    <w:rsid w:val="00B9729B"/>
    <w:rsid w:val="00BA022C"/>
    <w:rsid w:val="00BA0437"/>
    <w:rsid w:val="00BA4844"/>
    <w:rsid w:val="00BA4CA0"/>
    <w:rsid w:val="00BA5366"/>
    <w:rsid w:val="00BA536E"/>
    <w:rsid w:val="00BA5554"/>
    <w:rsid w:val="00BA5BE1"/>
    <w:rsid w:val="00BA6441"/>
    <w:rsid w:val="00BA656E"/>
    <w:rsid w:val="00BA6A55"/>
    <w:rsid w:val="00BB0911"/>
    <w:rsid w:val="00BB097E"/>
    <w:rsid w:val="00BB0E3F"/>
    <w:rsid w:val="00BB0EBB"/>
    <w:rsid w:val="00BB0FF2"/>
    <w:rsid w:val="00BB1551"/>
    <w:rsid w:val="00BB18C3"/>
    <w:rsid w:val="00BB2005"/>
    <w:rsid w:val="00BB51A1"/>
    <w:rsid w:val="00BB61B0"/>
    <w:rsid w:val="00BB642C"/>
    <w:rsid w:val="00BC0056"/>
    <w:rsid w:val="00BC1562"/>
    <w:rsid w:val="00BC16FE"/>
    <w:rsid w:val="00BC1B00"/>
    <w:rsid w:val="00BC2B7D"/>
    <w:rsid w:val="00BC78FE"/>
    <w:rsid w:val="00BD0944"/>
    <w:rsid w:val="00BD1A9C"/>
    <w:rsid w:val="00BD2DEC"/>
    <w:rsid w:val="00BD302C"/>
    <w:rsid w:val="00BD631A"/>
    <w:rsid w:val="00BD6D7F"/>
    <w:rsid w:val="00BD7401"/>
    <w:rsid w:val="00BD794D"/>
    <w:rsid w:val="00BE01C3"/>
    <w:rsid w:val="00BE0534"/>
    <w:rsid w:val="00BE3381"/>
    <w:rsid w:val="00BE387D"/>
    <w:rsid w:val="00BE5637"/>
    <w:rsid w:val="00BE640C"/>
    <w:rsid w:val="00BE7492"/>
    <w:rsid w:val="00BE7C5F"/>
    <w:rsid w:val="00BF1099"/>
    <w:rsid w:val="00BF171A"/>
    <w:rsid w:val="00BF2483"/>
    <w:rsid w:val="00BF5FD0"/>
    <w:rsid w:val="00BF7237"/>
    <w:rsid w:val="00BF7DD3"/>
    <w:rsid w:val="00C03221"/>
    <w:rsid w:val="00C07360"/>
    <w:rsid w:val="00C07F5E"/>
    <w:rsid w:val="00C13477"/>
    <w:rsid w:val="00C14902"/>
    <w:rsid w:val="00C15426"/>
    <w:rsid w:val="00C15E40"/>
    <w:rsid w:val="00C163C2"/>
    <w:rsid w:val="00C20828"/>
    <w:rsid w:val="00C20A1D"/>
    <w:rsid w:val="00C21D4E"/>
    <w:rsid w:val="00C22CE1"/>
    <w:rsid w:val="00C26455"/>
    <w:rsid w:val="00C27792"/>
    <w:rsid w:val="00C27E05"/>
    <w:rsid w:val="00C3103B"/>
    <w:rsid w:val="00C31628"/>
    <w:rsid w:val="00C3388D"/>
    <w:rsid w:val="00C339FD"/>
    <w:rsid w:val="00C33AB5"/>
    <w:rsid w:val="00C34B62"/>
    <w:rsid w:val="00C402F1"/>
    <w:rsid w:val="00C44C75"/>
    <w:rsid w:val="00C451C4"/>
    <w:rsid w:val="00C46D21"/>
    <w:rsid w:val="00C479F1"/>
    <w:rsid w:val="00C47BF8"/>
    <w:rsid w:val="00C500E5"/>
    <w:rsid w:val="00C5033A"/>
    <w:rsid w:val="00C50B66"/>
    <w:rsid w:val="00C50E8C"/>
    <w:rsid w:val="00C51DA9"/>
    <w:rsid w:val="00C52E46"/>
    <w:rsid w:val="00C5321F"/>
    <w:rsid w:val="00C53B22"/>
    <w:rsid w:val="00C5438F"/>
    <w:rsid w:val="00C5460F"/>
    <w:rsid w:val="00C548DB"/>
    <w:rsid w:val="00C550A1"/>
    <w:rsid w:val="00C5540E"/>
    <w:rsid w:val="00C5781E"/>
    <w:rsid w:val="00C57D51"/>
    <w:rsid w:val="00C57D52"/>
    <w:rsid w:val="00C603AA"/>
    <w:rsid w:val="00C618CB"/>
    <w:rsid w:val="00C62E25"/>
    <w:rsid w:val="00C640DD"/>
    <w:rsid w:val="00C661EC"/>
    <w:rsid w:val="00C6741C"/>
    <w:rsid w:val="00C67D8D"/>
    <w:rsid w:val="00C7025F"/>
    <w:rsid w:val="00C70C09"/>
    <w:rsid w:val="00C72EC5"/>
    <w:rsid w:val="00C737AA"/>
    <w:rsid w:val="00C73CCD"/>
    <w:rsid w:val="00C7477D"/>
    <w:rsid w:val="00C764C6"/>
    <w:rsid w:val="00C76641"/>
    <w:rsid w:val="00C771A7"/>
    <w:rsid w:val="00C7765B"/>
    <w:rsid w:val="00C804CB"/>
    <w:rsid w:val="00C8173C"/>
    <w:rsid w:val="00C8181A"/>
    <w:rsid w:val="00C81FE3"/>
    <w:rsid w:val="00C828B3"/>
    <w:rsid w:val="00C83062"/>
    <w:rsid w:val="00C832F8"/>
    <w:rsid w:val="00C83B23"/>
    <w:rsid w:val="00C85660"/>
    <w:rsid w:val="00C85686"/>
    <w:rsid w:val="00C864A2"/>
    <w:rsid w:val="00C87339"/>
    <w:rsid w:val="00C873A0"/>
    <w:rsid w:val="00C906C9"/>
    <w:rsid w:val="00C909F3"/>
    <w:rsid w:val="00C91AE5"/>
    <w:rsid w:val="00C9327C"/>
    <w:rsid w:val="00C93A94"/>
    <w:rsid w:val="00C93B1E"/>
    <w:rsid w:val="00C93EF8"/>
    <w:rsid w:val="00C96F47"/>
    <w:rsid w:val="00C97D8D"/>
    <w:rsid w:val="00CA1EB7"/>
    <w:rsid w:val="00CA38A2"/>
    <w:rsid w:val="00CA4384"/>
    <w:rsid w:val="00CA6867"/>
    <w:rsid w:val="00CA7D88"/>
    <w:rsid w:val="00CB05BE"/>
    <w:rsid w:val="00CB0A92"/>
    <w:rsid w:val="00CB0C89"/>
    <w:rsid w:val="00CB199F"/>
    <w:rsid w:val="00CB1BC5"/>
    <w:rsid w:val="00CB5DCE"/>
    <w:rsid w:val="00CB64BE"/>
    <w:rsid w:val="00CB677F"/>
    <w:rsid w:val="00CB7E6E"/>
    <w:rsid w:val="00CC33B7"/>
    <w:rsid w:val="00CC35C6"/>
    <w:rsid w:val="00CC43D0"/>
    <w:rsid w:val="00CC4EDD"/>
    <w:rsid w:val="00CC55CC"/>
    <w:rsid w:val="00CC5FB9"/>
    <w:rsid w:val="00CC6DB4"/>
    <w:rsid w:val="00CD0F29"/>
    <w:rsid w:val="00CD34BB"/>
    <w:rsid w:val="00CD5899"/>
    <w:rsid w:val="00CD6564"/>
    <w:rsid w:val="00CE08AD"/>
    <w:rsid w:val="00CE18C9"/>
    <w:rsid w:val="00CE2E41"/>
    <w:rsid w:val="00CE4380"/>
    <w:rsid w:val="00CE4987"/>
    <w:rsid w:val="00CE4D3F"/>
    <w:rsid w:val="00CE4E9D"/>
    <w:rsid w:val="00CE5380"/>
    <w:rsid w:val="00CE70F7"/>
    <w:rsid w:val="00CE7B73"/>
    <w:rsid w:val="00CF1B11"/>
    <w:rsid w:val="00CF1B38"/>
    <w:rsid w:val="00CF1CCF"/>
    <w:rsid w:val="00CF2AE6"/>
    <w:rsid w:val="00CF3C43"/>
    <w:rsid w:val="00CF3DDF"/>
    <w:rsid w:val="00CF5733"/>
    <w:rsid w:val="00CF6380"/>
    <w:rsid w:val="00CF6922"/>
    <w:rsid w:val="00CF71CF"/>
    <w:rsid w:val="00CF7295"/>
    <w:rsid w:val="00D000D3"/>
    <w:rsid w:val="00D00B5D"/>
    <w:rsid w:val="00D00F2F"/>
    <w:rsid w:val="00D01B66"/>
    <w:rsid w:val="00D0225E"/>
    <w:rsid w:val="00D03054"/>
    <w:rsid w:val="00D06C69"/>
    <w:rsid w:val="00D06D7F"/>
    <w:rsid w:val="00D07AD2"/>
    <w:rsid w:val="00D11ED6"/>
    <w:rsid w:val="00D14BBA"/>
    <w:rsid w:val="00D14E74"/>
    <w:rsid w:val="00D16736"/>
    <w:rsid w:val="00D17102"/>
    <w:rsid w:val="00D207E6"/>
    <w:rsid w:val="00D21024"/>
    <w:rsid w:val="00D22AC2"/>
    <w:rsid w:val="00D23184"/>
    <w:rsid w:val="00D24B1C"/>
    <w:rsid w:val="00D26E51"/>
    <w:rsid w:val="00D27465"/>
    <w:rsid w:val="00D27C3D"/>
    <w:rsid w:val="00D27CC0"/>
    <w:rsid w:val="00D31BAD"/>
    <w:rsid w:val="00D326B8"/>
    <w:rsid w:val="00D35058"/>
    <w:rsid w:val="00D3569B"/>
    <w:rsid w:val="00D364ED"/>
    <w:rsid w:val="00D3677A"/>
    <w:rsid w:val="00D40401"/>
    <w:rsid w:val="00D4179E"/>
    <w:rsid w:val="00D419CC"/>
    <w:rsid w:val="00D41BC5"/>
    <w:rsid w:val="00D421A3"/>
    <w:rsid w:val="00D42C37"/>
    <w:rsid w:val="00D43640"/>
    <w:rsid w:val="00D443A8"/>
    <w:rsid w:val="00D44D0A"/>
    <w:rsid w:val="00D4613D"/>
    <w:rsid w:val="00D50C63"/>
    <w:rsid w:val="00D52948"/>
    <w:rsid w:val="00D54C95"/>
    <w:rsid w:val="00D55B9C"/>
    <w:rsid w:val="00D55BDB"/>
    <w:rsid w:val="00D57FD0"/>
    <w:rsid w:val="00D61A8E"/>
    <w:rsid w:val="00D61F04"/>
    <w:rsid w:val="00D637BC"/>
    <w:rsid w:val="00D63E8F"/>
    <w:rsid w:val="00D657F4"/>
    <w:rsid w:val="00D65BAC"/>
    <w:rsid w:val="00D66819"/>
    <w:rsid w:val="00D67C87"/>
    <w:rsid w:val="00D70D0F"/>
    <w:rsid w:val="00D70F62"/>
    <w:rsid w:val="00D72A1F"/>
    <w:rsid w:val="00D7554F"/>
    <w:rsid w:val="00D776B4"/>
    <w:rsid w:val="00D80E99"/>
    <w:rsid w:val="00D81104"/>
    <w:rsid w:val="00D815D1"/>
    <w:rsid w:val="00D823AC"/>
    <w:rsid w:val="00D82797"/>
    <w:rsid w:val="00D83C15"/>
    <w:rsid w:val="00D847E0"/>
    <w:rsid w:val="00D85ABB"/>
    <w:rsid w:val="00D85BDE"/>
    <w:rsid w:val="00D869F9"/>
    <w:rsid w:val="00D91BDD"/>
    <w:rsid w:val="00D92078"/>
    <w:rsid w:val="00D92CAF"/>
    <w:rsid w:val="00D94783"/>
    <w:rsid w:val="00D97C86"/>
    <w:rsid w:val="00D97DDE"/>
    <w:rsid w:val="00DA06C0"/>
    <w:rsid w:val="00DA07E9"/>
    <w:rsid w:val="00DA1BE5"/>
    <w:rsid w:val="00DA2F99"/>
    <w:rsid w:val="00DA3200"/>
    <w:rsid w:val="00DA3599"/>
    <w:rsid w:val="00DA4DDE"/>
    <w:rsid w:val="00DA5E44"/>
    <w:rsid w:val="00DB1DF5"/>
    <w:rsid w:val="00DB20AC"/>
    <w:rsid w:val="00DB232E"/>
    <w:rsid w:val="00DB2D16"/>
    <w:rsid w:val="00DB4B76"/>
    <w:rsid w:val="00DB6499"/>
    <w:rsid w:val="00DB6BBB"/>
    <w:rsid w:val="00DB72EE"/>
    <w:rsid w:val="00DC0CEF"/>
    <w:rsid w:val="00DC36A9"/>
    <w:rsid w:val="00DC38E6"/>
    <w:rsid w:val="00DC45F6"/>
    <w:rsid w:val="00DC50C1"/>
    <w:rsid w:val="00DC5B7A"/>
    <w:rsid w:val="00DC6E94"/>
    <w:rsid w:val="00DC7B16"/>
    <w:rsid w:val="00DD243D"/>
    <w:rsid w:val="00DD2830"/>
    <w:rsid w:val="00DD385E"/>
    <w:rsid w:val="00DD4645"/>
    <w:rsid w:val="00DD4DF7"/>
    <w:rsid w:val="00DE0354"/>
    <w:rsid w:val="00DE0AE5"/>
    <w:rsid w:val="00DE1B7A"/>
    <w:rsid w:val="00DE1F5C"/>
    <w:rsid w:val="00DE234A"/>
    <w:rsid w:val="00DE3FB9"/>
    <w:rsid w:val="00DE6F1F"/>
    <w:rsid w:val="00DF17A5"/>
    <w:rsid w:val="00DF1FF7"/>
    <w:rsid w:val="00DF2B1A"/>
    <w:rsid w:val="00DF2B43"/>
    <w:rsid w:val="00DF3906"/>
    <w:rsid w:val="00DF4B51"/>
    <w:rsid w:val="00DF50CD"/>
    <w:rsid w:val="00DF595B"/>
    <w:rsid w:val="00DF5A85"/>
    <w:rsid w:val="00DF5D14"/>
    <w:rsid w:val="00DF75FE"/>
    <w:rsid w:val="00E00692"/>
    <w:rsid w:val="00E01240"/>
    <w:rsid w:val="00E025BA"/>
    <w:rsid w:val="00E04250"/>
    <w:rsid w:val="00E047FC"/>
    <w:rsid w:val="00E06076"/>
    <w:rsid w:val="00E069A9"/>
    <w:rsid w:val="00E10801"/>
    <w:rsid w:val="00E1111F"/>
    <w:rsid w:val="00E1189A"/>
    <w:rsid w:val="00E1289A"/>
    <w:rsid w:val="00E14D4F"/>
    <w:rsid w:val="00E14DA4"/>
    <w:rsid w:val="00E15EBE"/>
    <w:rsid w:val="00E21486"/>
    <w:rsid w:val="00E22DCF"/>
    <w:rsid w:val="00E252A4"/>
    <w:rsid w:val="00E25529"/>
    <w:rsid w:val="00E25565"/>
    <w:rsid w:val="00E27E80"/>
    <w:rsid w:val="00E304FE"/>
    <w:rsid w:val="00E30D96"/>
    <w:rsid w:val="00E31192"/>
    <w:rsid w:val="00E317E1"/>
    <w:rsid w:val="00E31D14"/>
    <w:rsid w:val="00E32911"/>
    <w:rsid w:val="00E33C0A"/>
    <w:rsid w:val="00E344A7"/>
    <w:rsid w:val="00E3462D"/>
    <w:rsid w:val="00E36068"/>
    <w:rsid w:val="00E4019F"/>
    <w:rsid w:val="00E40578"/>
    <w:rsid w:val="00E408C9"/>
    <w:rsid w:val="00E4095B"/>
    <w:rsid w:val="00E40EA2"/>
    <w:rsid w:val="00E4289D"/>
    <w:rsid w:val="00E42D83"/>
    <w:rsid w:val="00E42FF1"/>
    <w:rsid w:val="00E459FE"/>
    <w:rsid w:val="00E45B0E"/>
    <w:rsid w:val="00E45F5F"/>
    <w:rsid w:val="00E465B4"/>
    <w:rsid w:val="00E5241C"/>
    <w:rsid w:val="00E528B5"/>
    <w:rsid w:val="00E53746"/>
    <w:rsid w:val="00E54928"/>
    <w:rsid w:val="00E55069"/>
    <w:rsid w:val="00E560F2"/>
    <w:rsid w:val="00E63E15"/>
    <w:rsid w:val="00E65659"/>
    <w:rsid w:val="00E66A9C"/>
    <w:rsid w:val="00E672E8"/>
    <w:rsid w:val="00E67F27"/>
    <w:rsid w:val="00E70548"/>
    <w:rsid w:val="00E71596"/>
    <w:rsid w:val="00E71985"/>
    <w:rsid w:val="00E723EA"/>
    <w:rsid w:val="00E725BF"/>
    <w:rsid w:val="00E75073"/>
    <w:rsid w:val="00E76940"/>
    <w:rsid w:val="00E80DE1"/>
    <w:rsid w:val="00E8146D"/>
    <w:rsid w:val="00E816F0"/>
    <w:rsid w:val="00E81A0E"/>
    <w:rsid w:val="00E82005"/>
    <w:rsid w:val="00E823AC"/>
    <w:rsid w:val="00E82980"/>
    <w:rsid w:val="00E82A9F"/>
    <w:rsid w:val="00E82EE1"/>
    <w:rsid w:val="00E8339D"/>
    <w:rsid w:val="00E85AE5"/>
    <w:rsid w:val="00E85F1A"/>
    <w:rsid w:val="00E8616F"/>
    <w:rsid w:val="00E862D0"/>
    <w:rsid w:val="00E87870"/>
    <w:rsid w:val="00E8799B"/>
    <w:rsid w:val="00E91A2C"/>
    <w:rsid w:val="00E91E1E"/>
    <w:rsid w:val="00E92332"/>
    <w:rsid w:val="00E92AD1"/>
    <w:rsid w:val="00E93501"/>
    <w:rsid w:val="00E93D9B"/>
    <w:rsid w:val="00E96D4B"/>
    <w:rsid w:val="00E97044"/>
    <w:rsid w:val="00E979F8"/>
    <w:rsid w:val="00E97CF7"/>
    <w:rsid w:val="00E97DC0"/>
    <w:rsid w:val="00EA201F"/>
    <w:rsid w:val="00EA21D8"/>
    <w:rsid w:val="00EA37F3"/>
    <w:rsid w:val="00EA7FDE"/>
    <w:rsid w:val="00EB0240"/>
    <w:rsid w:val="00EB12D6"/>
    <w:rsid w:val="00EB3137"/>
    <w:rsid w:val="00EB487B"/>
    <w:rsid w:val="00EB4F79"/>
    <w:rsid w:val="00EB5D94"/>
    <w:rsid w:val="00EB7FC4"/>
    <w:rsid w:val="00EC293F"/>
    <w:rsid w:val="00EC2C1C"/>
    <w:rsid w:val="00EC380A"/>
    <w:rsid w:val="00EC7782"/>
    <w:rsid w:val="00ED0624"/>
    <w:rsid w:val="00ED12B7"/>
    <w:rsid w:val="00ED399B"/>
    <w:rsid w:val="00ED3E27"/>
    <w:rsid w:val="00ED3F5A"/>
    <w:rsid w:val="00ED4344"/>
    <w:rsid w:val="00ED497B"/>
    <w:rsid w:val="00ED4E9C"/>
    <w:rsid w:val="00ED54D4"/>
    <w:rsid w:val="00ED61E8"/>
    <w:rsid w:val="00EE11F9"/>
    <w:rsid w:val="00EE1992"/>
    <w:rsid w:val="00EE6020"/>
    <w:rsid w:val="00EE640F"/>
    <w:rsid w:val="00EF58DD"/>
    <w:rsid w:val="00EF614E"/>
    <w:rsid w:val="00EF7591"/>
    <w:rsid w:val="00EF7BF2"/>
    <w:rsid w:val="00F00331"/>
    <w:rsid w:val="00F00402"/>
    <w:rsid w:val="00F021FB"/>
    <w:rsid w:val="00F0383D"/>
    <w:rsid w:val="00F04B81"/>
    <w:rsid w:val="00F052E8"/>
    <w:rsid w:val="00F056F6"/>
    <w:rsid w:val="00F05B18"/>
    <w:rsid w:val="00F05CE9"/>
    <w:rsid w:val="00F07F9F"/>
    <w:rsid w:val="00F104BC"/>
    <w:rsid w:val="00F139DC"/>
    <w:rsid w:val="00F14350"/>
    <w:rsid w:val="00F14B51"/>
    <w:rsid w:val="00F156B6"/>
    <w:rsid w:val="00F15DE1"/>
    <w:rsid w:val="00F15E47"/>
    <w:rsid w:val="00F17343"/>
    <w:rsid w:val="00F1769E"/>
    <w:rsid w:val="00F17A9C"/>
    <w:rsid w:val="00F201F6"/>
    <w:rsid w:val="00F20434"/>
    <w:rsid w:val="00F20A28"/>
    <w:rsid w:val="00F215EB"/>
    <w:rsid w:val="00F231EF"/>
    <w:rsid w:val="00F23876"/>
    <w:rsid w:val="00F23D2C"/>
    <w:rsid w:val="00F2470C"/>
    <w:rsid w:val="00F251F5"/>
    <w:rsid w:val="00F25ADA"/>
    <w:rsid w:val="00F26A05"/>
    <w:rsid w:val="00F30540"/>
    <w:rsid w:val="00F30B55"/>
    <w:rsid w:val="00F314D8"/>
    <w:rsid w:val="00F33BC9"/>
    <w:rsid w:val="00F34AEE"/>
    <w:rsid w:val="00F34D62"/>
    <w:rsid w:val="00F365AC"/>
    <w:rsid w:val="00F36CC8"/>
    <w:rsid w:val="00F402C9"/>
    <w:rsid w:val="00F40D1B"/>
    <w:rsid w:val="00F41AF0"/>
    <w:rsid w:val="00F42251"/>
    <w:rsid w:val="00F42E3E"/>
    <w:rsid w:val="00F43FB1"/>
    <w:rsid w:val="00F45734"/>
    <w:rsid w:val="00F45E21"/>
    <w:rsid w:val="00F50081"/>
    <w:rsid w:val="00F50A36"/>
    <w:rsid w:val="00F50C3C"/>
    <w:rsid w:val="00F5138B"/>
    <w:rsid w:val="00F53252"/>
    <w:rsid w:val="00F532E7"/>
    <w:rsid w:val="00F535D0"/>
    <w:rsid w:val="00F540D3"/>
    <w:rsid w:val="00F55361"/>
    <w:rsid w:val="00F572CD"/>
    <w:rsid w:val="00F6016E"/>
    <w:rsid w:val="00F61AC1"/>
    <w:rsid w:val="00F623E5"/>
    <w:rsid w:val="00F639B0"/>
    <w:rsid w:val="00F63A86"/>
    <w:rsid w:val="00F63EE7"/>
    <w:rsid w:val="00F65DA4"/>
    <w:rsid w:val="00F6610C"/>
    <w:rsid w:val="00F700E9"/>
    <w:rsid w:val="00F7034C"/>
    <w:rsid w:val="00F70F4C"/>
    <w:rsid w:val="00F71516"/>
    <w:rsid w:val="00F71536"/>
    <w:rsid w:val="00F72896"/>
    <w:rsid w:val="00F72D44"/>
    <w:rsid w:val="00F73D17"/>
    <w:rsid w:val="00F73ED5"/>
    <w:rsid w:val="00F77139"/>
    <w:rsid w:val="00F7738F"/>
    <w:rsid w:val="00F80261"/>
    <w:rsid w:val="00F80C4C"/>
    <w:rsid w:val="00F82388"/>
    <w:rsid w:val="00F82CF2"/>
    <w:rsid w:val="00F82E1E"/>
    <w:rsid w:val="00F838B5"/>
    <w:rsid w:val="00F84EB1"/>
    <w:rsid w:val="00F85442"/>
    <w:rsid w:val="00F8569F"/>
    <w:rsid w:val="00F86C58"/>
    <w:rsid w:val="00F90213"/>
    <w:rsid w:val="00F91B9A"/>
    <w:rsid w:val="00F9205C"/>
    <w:rsid w:val="00FA0714"/>
    <w:rsid w:val="00FA187C"/>
    <w:rsid w:val="00FA1968"/>
    <w:rsid w:val="00FA221F"/>
    <w:rsid w:val="00FA514A"/>
    <w:rsid w:val="00FA5439"/>
    <w:rsid w:val="00FB0075"/>
    <w:rsid w:val="00FB078E"/>
    <w:rsid w:val="00FB0BE9"/>
    <w:rsid w:val="00FB29CF"/>
    <w:rsid w:val="00FB3B6D"/>
    <w:rsid w:val="00FB40B5"/>
    <w:rsid w:val="00FB44AF"/>
    <w:rsid w:val="00FB4F93"/>
    <w:rsid w:val="00FB5986"/>
    <w:rsid w:val="00FB6671"/>
    <w:rsid w:val="00FB6DBC"/>
    <w:rsid w:val="00FB6E4C"/>
    <w:rsid w:val="00FC0930"/>
    <w:rsid w:val="00FC1868"/>
    <w:rsid w:val="00FC1972"/>
    <w:rsid w:val="00FC332C"/>
    <w:rsid w:val="00FC5A83"/>
    <w:rsid w:val="00FC77AD"/>
    <w:rsid w:val="00FD4000"/>
    <w:rsid w:val="00FD436E"/>
    <w:rsid w:val="00FD463F"/>
    <w:rsid w:val="00FD474D"/>
    <w:rsid w:val="00FD6133"/>
    <w:rsid w:val="00FD6B46"/>
    <w:rsid w:val="00FE0956"/>
    <w:rsid w:val="00FE1089"/>
    <w:rsid w:val="00FE1646"/>
    <w:rsid w:val="00FE1CC5"/>
    <w:rsid w:val="00FE5B12"/>
    <w:rsid w:val="00FE767D"/>
    <w:rsid w:val="00FF0450"/>
    <w:rsid w:val="00FF08F5"/>
    <w:rsid w:val="00FF279C"/>
    <w:rsid w:val="00FF2D80"/>
    <w:rsid w:val="00FF3314"/>
    <w:rsid w:val="00FF3405"/>
    <w:rsid w:val="00FF3720"/>
    <w:rsid w:val="00FF3BB4"/>
    <w:rsid w:val="00FF441C"/>
    <w:rsid w:val="00FF59BE"/>
    <w:rsid w:val="00FF5C32"/>
    <w:rsid w:val="00FF6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69F1"/>
  </w:style>
  <w:style w:type="paragraph" w:styleId="Nagwek1">
    <w:name w:val="heading 1"/>
    <w:basedOn w:val="Normalny"/>
    <w:next w:val="Normalny"/>
    <w:link w:val="Nagwek1Znak"/>
    <w:uiPriority w:val="9"/>
    <w:qFormat/>
    <w:rsid w:val="001D0622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D0622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D0622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D0622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D0622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D0622"/>
    <w:pPr>
      <w:keepNext/>
      <w:ind w:left="360"/>
      <w:jc w:val="both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D0622"/>
    <w:pPr>
      <w:keepNext/>
      <w:numPr>
        <w:numId w:val="1"/>
      </w:numPr>
      <w:outlineLvl w:val="6"/>
    </w:pPr>
    <w:rPr>
      <w:sz w:val="28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D0622"/>
    <w:pPr>
      <w:keepNext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D0622"/>
    <w:pPr>
      <w:keepNext/>
      <w:numPr>
        <w:numId w:val="2"/>
      </w:numPr>
      <w:outlineLvl w:val="8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850C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850CD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850CD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850CD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850CD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850CD0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rsid w:val="00850CD0"/>
    <w:rPr>
      <w:sz w:val="28"/>
    </w:rPr>
  </w:style>
  <w:style w:type="character" w:customStyle="1" w:styleId="Nagwek8Znak">
    <w:name w:val="Nagłówek 8 Znak"/>
    <w:link w:val="Nagwek8"/>
    <w:uiPriority w:val="9"/>
    <w:semiHidden/>
    <w:rsid w:val="00850CD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rsid w:val="00850CD0"/>
    <w:rPr>
      <w:b/>
      <w:sz w:val="32"/>
    </w:rPr>
  </w:style>
  <w:style w:type="paragraph" w:styleId="Tekstpodstawowy">
    <w:name w:val="Body Text"/>
    <w:basedOn w:val="Normalny"/>
    <w:link w:val="TekstpodstawowyZnak"/>
    <w:uiPriority w:val="99"/>
    <w:rsid w:val="001D0622"/>
  </w:style>
  <w:style w:type="character" w:customStyle="1" w:styleId="TekstpodstawowyZnak">
    <w:name w:val="Tekst podstawowy Znak"/>
    <w:link w:val="Tekstpodstawowy"/>
    <w:uiPriority w:val="99"/>
    <w:semiHidden/>
    <w:rsid w:val="00850CD0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1D06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850CD0"/>
    <w:rPr>
      <w:sz w:val="20"/>
      <w:szCs w:val="20"/>
    </w:rPr>
  </w:style>
  <w:style w:type="character" w:styleId="Numerstrony">
    <w:name w:val="page number"/>
    <w:uiPriority w:val="99"/>
    <w:rsid w:val="001D0622"/>
    <w:rPr>
      <w:rFonts w:cs="Times New Roman"/>
    </w:rPr>
  </w:style>
  <w:style w:type="paragraph" w:styleId="Plandokumentu">
    <w:name w:val="Document Map"/>
    <w:basedOn w:val="Normalny"/>
    <w:link w:val="PlandokumentuZnak"/>
    <w:uiPriority w:val="99"/>
    <w:semiHidden/>
    <w:rsid w:val="001D0622"/>
    <w:pPr>
      <w:shd w:val="clear" w:color="auto" w:fill="000080"/>
    </w:pPr>
    <w:rPr>
      <w:sz w:val="0"/>
      <w:szCs w:val="0"/>
    </w:rPr>
  </w:style>
  <w:style w:type="character" w:customStyle="1" w:styleId="PlandokumentuZnak">
    <w:name w:val="Plan dokumentu Znak"/>
    <w:link w:val="Plandokumentu"/>
    <w:uiPriority w:val="99"/>
    <w:semiHidden/>
    <w:rsid w:val="00850CD0"/>
    <w:rPr>
      <w:sz w:val="0"/>
      <w:szCs w:val="0"/>
    </w:rPr>
  </w:style>
  <w:style w:type="paragraph" w:styleId="Tekstpodstawowy2">
    <w:name w:val="Body Text 2"/>
    <w:basedOn w:val="Normalny"/>
    <w:link w:val="Tekstpodstawowy2Znak"/>
    <w:uiPriority w:val="99"/>
    <w:rsid w:val="001D0622"/>
  </w:style>
  <w:style w:type="character" w:customStyle="1" w:styleId="Tekstpodstawowy2Znak">
    <w:name w:val="Tekst podstawowy 2 Znak"/>
    <w:link w:val="Tekstpodstawowy2"/>
    <w:uiPriority w:val="99"/>
    <w:semiHidden/>
    <w:rsid w:val="00850CD0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1D062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850CD0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1D0622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850CD0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1D0622"/>
    <w:pPr>
      <w:ind w:left="705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850CD0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1D0622"/>
    <w:pPr>
      <w:ind w:left="284"/>
      <w:jc w:val="both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850CD0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D0622"/>
    <w:pPr>
      <w:ind w:left="426"/>
      <w:jc w:val="both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850CD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0746B4"/>
    <w:rPr>
      <w:sz w:val="0"/>
      <w:szCs w:val="0"/>
    </w:rPr>
  </w:style>
  <w:style w:type="character" w:customStyle="1" w:styleId="TekstdymkaZnak">
    <w:name w:val="Tekst dymka Znak"/>
    <w:link w:val="Tekstdymka"/>
    <w:uiPriority w:val="99"/>
    <w:semiHidden/>
    <w:rsid w:val="00850CD0"/>
    <w:rPr>
      <w:sz w:val="0"/>
      <w:szCs w:val="0"/>
    </w:rPr>
  </w:style>
  <w:style w:type="paragraph" w:customStyle="1" w:styleId="WW-Tekstpodstawowywcity2">
    <w:name w:val="WW-Tekst podstawowy wcięty 2"/>
    <w:basedOn w:val="Normalny"/>
    <w:uiPriority w:val="99"/>
    <w:rsid w:val="009A1186"/>
    <w:pPr>
      <w:suppressAutoHyphens/>
      <w:ind w:left="284" w:firstLine="1"/>
    </w:pPr>
    <w:rPr>
      <w:sz w:val="24"/>
    </w:rPr>
  </w:style>
  <w:style w:type="table" w:styleId="Tabela-Siatka">
    <w:name w:val="Table Grid"/>
    <w:basedOn w:val="Standardowy"/>
    <w:uiPriority w:val="99"/>
    <w:rsid w:val="000838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D091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rsid w:val="00AF2F4F"/>
  </w:style>
  <w:style w:type="character" w:customStyle="1" w:styleId="TekstprzypisukocowegoZnak">
    <w:name w:val="Tekst przypisu końcowego Znak"/>
    <w:link w:val="Tekstprzypisukocowego"/>
    <w:uiPriority w:val="99"/>
    <w:locked/>
    <w:rsid w:val="00AF2F4F"/>
    <w:rPr>
      <w:rFonts w:cs="Times New Roman"/>
    </w:rPr>
  </w:style>
  <w:style w:type="character" w:styleId="Odwoanieprzypisukocowego">
    <w:name w:val="endnote reference"/>
    <w:uiPriority w:val="99"/>
    <w:rsid w:val="00AF2F4F"/>
    <w:rPr>
      <w:rFonts w:cs="Times New Roman"/>
      <w:vertAlign w:val="superscript"/>
    </w:rPr>
  </w:style>
  <w:style w:type="paragraph" w:customStyle="1" w:styleId="Tabela">
    <w:name w:val="Tabela"/>
    <w:next w:val="Normalny"/>
    <w:rsid w:val="00BE7492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7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CFD63A-46A0-421C-9636-657BAF8DF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8</Pages>
  <Words>1123</Words>
  <Characters>7269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Daros</vt:lpstr>
    </vt:vector>
  </TitlesOfParts>
  <Manager>Janusz Patora</Manager>
  <Company>Projektowo-Budowlana</Company>
  <LinksUpToDate>false</LinksUpToDate>
  <CharactersWithSpaces>8376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Daros</dc:title>
  <dc:subject>ZUD</dc:subject>
  <dc:creator>User</dc:creator>
  <cp:lastModifiedBy>User</cp:lastModifiedBy>
  <cp:revision>9</cp:revision>
  <cp:lastPrinted>2017-02-23T18:07:00Z</cp:lastPrinted>
  <dcterms:created xsi:type="dcterms:W3CDTF">2017-02-20T13:17:00Z</dcterms:created>
  <dcterms:modified xsi:type="dcterms:W3CDTF">2017-02-27T13:10:00Z</dcterms:modified>
</cp:coreProperties>
</file>